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E79C0" w14:textId="11701177" w:rsidR="00A91E5D" w:rsidRPr="0008689C" w:rsidRDefault="001B2D73" w:rsidP="0008689C">
      <w:pPr>
        <w:spacing w:after="0" w:line="360" w:lineRule="auto"/>
        <w:jc w:val="right"/>
        <w:rPr>
          <w:rFonts w:cs="Calibri"/>
          <w:sz w:val="24"/>
          <w:szCs w:val="24"/>
        </w:rPr>
      </w:pPr>
      <w:r w:rsidRPr="0008689C">
        <w:rPr>
          <w:rFonts w:cs="Calibri"/>
          <w:sz w:val="24"/>
          <w:szCs w:val="24"/>
        </w:rPr>
        <w:t xml:space="preserve">Załącznik nr </w:t>
      </w:r>
      <w:r w:rsidR="009F7020">
        <w:rPr>
          <w:rFonts w:cs="Calibri"/>
          <w:sz w:val="24"/>
          <w:szCs w:val="24"/>
        </w:rPr>
        <w:t>3</w:t>
      </w:r>
      <w:r w:rsidRPr="0008689C">
        <w:rPr>
          <w:rFonts w:cs="Calibri"/>
          <w:sz w:val="24"/>
          <w:szCs w:val="24"/>
        </w:rPr>
        <w:t xml:space="preserve"> do zapytania ofertowego</w:t>
      </w:r>
    </w:p>
    <w:p w14:paraId="64B3D3A2" w14:textId="77777777" w:rsidR="001B2D73" w:rsidRPr="0008689C" w:rsidRDefault="001B2D73" w:rsidP="0008689C">
      <w:pPr>
        <w:spacing w:after="0" w:line="360" w:lineRule="auto"/>
        <w:rPr>
          <w:rFonts w:cs="Calibri"/>
          <w:sz w:val="24"/>
          <w:szCs w:val="24"/>
        </w:rPr>
      </w:pPr>
    </w:p>
    <w:p w14:paraId="4C9C60F4" w14:textId="0894831A" w:rsidR="0008689C" w:rsidRPr="0008689C" w:rsidRDefault="008569D4" w:rsidP="0008689C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08689C">
        <w:rPr>
          <w:rFonts w:cs="Calibri"/>
          <w:bCs/>
          <w:iCs/>
          <w:sz w:val="24"/>
          <w:szCs w:val="24"/>
        </w:rPr>
        <w:t>Oferta</w:t>
      </w:r>
      <w:r w:rsidR="009238DB" w:rsidRPr="0008689C">
        <w:rPr>
          <w:rFonts w:cs="Calibri"/>
          <w:b/>
          <w:bCs/>
          <w:i/>
          <w:iCs/>
          <w:sz w:val="24"/>
          <w:szCs w:val="24"/>
        </w:rPr>
        <w:t xml:space="preserve"> </w:t>
      </w:r>
      <w:r w:rsidR="00A91E5D" w:rsidRPr="0008689C">
        <w:rPr>
          <w:rFonts w:cs="Calibri"/>
          <w:sz w:val="24"/>
          <w:szCs w:val="24"/>
        </w:rPr>
        <w:t>na</w:t>
      </w:r>
      <w:r w:rsidR="00A91E5D" w:rsidRPr="0008689C">
        <w:rPr>
          <w:rFonts w:cs="Calibri"/>
          <w:b/>
          <w:bCs/>
          <w:sz w:val="24"/>
          <w:szCs w:val="24"/>
        </w:rPr>
        <w:t xml:space="preserve"> </w:t>
      </w:r>
      <w:r w:rsidR="004C3CF7" w:rsidRPr="0008689C">
        <w:rPr>
          <w:rFonts w:cs="Calibri"/>
          <w:bCs/>
          <w:sz w:val="24"/>
          <w:szCs w:val="24"/>
        </w:rPr>
        <w:t xml:space="preserve">wykonanie zamówienia </w:t>
      </w:r>
      <w:r w:rsidR="009238DB" w:rsidRPr="0008689C">
        <w:rPr>
          <w:rFonts w:cs="Calibri"/>
          <w:bCs/>
          <w:sz w:val="24"/>
          <w:szCs w:val="24"/>
        </w:rPr>
        <w:t>p</w:t>
      </w:r>
      <w:r w:rsidR="004C3CF7" w:rsidRPr="0008689C">
        <w:rPr>
          <w:rFonts w:cs="Calibri"/>
          <w:bCs/>
          <w:sz w:val="24"/>
          <w:szCs w:val="24"/>
        </w:rPr>
        <w:t>od nazwą</w:t>
      </w:r>
      <w:r w:rsidR="0008689C">
        <w:rPr>
          <w:rFonts w:cs="Calibri"/>
          <w:bCs/>
          <w:sz w:val="24"/>
          <w:szCs w:val="24"/>
        </w:rPr>
        <w:t>:</w:t>
      </w:r>
      <w:r w:rsidR="009238DB" w:rsidRPr="0008689C">
        <w:rPr>
          <w:rFonts w:cs="Calibri"/>
          <w:bCs/>
          <w:sz w:val="24"/>
          <w:szCs w:val="24"/>
        </w:rPr>
        <w:t xml:space="preserve"> </w:t>
      </w:r>
      <w:bookmarkStart w:id="0" w:name="_Hlk201925148"/>
      <w:r w:rsidR="0008689C" w:rsidRPr="0008689C">
        <w:rPr>
          <w:rFonts w:cs="Calibri"/>
          <w:b/>
          <w:sz w:val="24"/>
          <w:szCs w:val="24"/>
        </w:rPr>
        <w:t xml:space="preserve">Wykończenie budynku przy ul. Kolejowej 190 w Radłowie wraz z powiększeniem plaży, </w:t>
      </w:r>
      <w:bookmarkEnd w:id="0"/>
      <w:r w:rsidR="00283609" w:rsidRPr="0008689C">
        <w:rPr>
          <w:rFonts w:cs="Calibri"/>
          <w:sz w:val="24"/>
          <w:szCs w:val="24"/>
        </w:rPr>
        <w:t xml:space="preserve">udzielanego przez </w:t>
      </w:r>
      <w:r w:rsidR="0008689C" w:rsidRPr="0008689C">
        <w:rPr>
          <w:rFonts w:cs="Calibri"/>
          <w:sz w:val="24"/>
          <w:szCs w:val="24"/>
        </w:rPr>
        <w:t>Roberta Kochańczyka, prowadzącego działalność gospodarczą pod firmą: F.U."K&amp;K" KOCHAŃCZYK ROBERT</w:t>
      </w:r>
      <w:r w:rsidR="0008689C">
        <w:rPr>
          <w:rFonts w:cs="Calibri"/>
          <w:sz w:val="24"/>
          <w:szCs w:val="24"/>
          <w:lang w:eastAsia="pl-PL"/>
        </w:rPr>
        <w:t>, z </w:t>
      </w:r>
      <w:r w:rsidR="0008689C" w:rsidRPr="0008689C">
        <w:rPr>
          <w:rFonts w:cs="Calibri"/>
          <w:sz w:val="24"/>
          <w:szCs w:val="24"/>
          <w:lang w:eastAsia="pl-PL"/>
        </w:rPr>
        <w:t xml:space="preserve">siedzibą pod adresem: </w:t>
      </w:r>
      <w:r w:rsidR="0026493F" w:rsidRPr="0026493F">
        <w:rPr>
          <w:rFonts w:cs="Calibri"/>
          <w:sz w:val="24"/>
          <w:szCs w:val="24"/>
          <w:lang w:eastAsia="pl-PL"/>
        </w:rPr>
        <w:t>ul. Kolejowa 164A</w:t>
      </w:r>
      <w:r w:rsidR="0026493F">
        <w:rPr>
          <w:rFonts w:cs="Calibri"/>
          <w:sz w:val="24"/>
          <w:szCs w:val="24"/>
          <w:lang w:eastAsia="pl-PL"/>
        </w:rPr>
        <w:t xml:space="preserve">, </w:t>
      </w:r>
      <w:r w:rsidR="0008689C" w:rsidRPr="0008689C">
        <w:rPr>
          <w:rFonts w:cs="Calibri"/>
          <w:sz w:val="24"/>
          <w:szCs w:val="24"/>
          <w:lang w:eastAsia="pl-PL"/>
        </w:rPr>
        <w:t xml:space="preserve">33-130 </w:t>
      </w:r>
      <w:r w:rsidR="0008689C" w:rsidRPr="0008689C">
        <w:rPr>
          <w:rFonts w:cs="Calibri"/>
          <w:sz w:val="24"/>
          <w:szCs w:val="24"/>
        </w:rPr>
        <w:t>Radłów, posiadając</w:t>
      </w:r>
      <w:r w:rsidR="0026493F">
        <w:rPr>
          <w:rFonts w:cs="Calibri"/>
          <w:sz w:val="24"/>
          <w:szCs w:val="24"/>
        </w:rPr>
        <w:t>ego</w:t>
      </w:r>
      <w:r w:rsidR="0008689C" w:rsidRPr="0008689C">
        <w:rPr>
          <w:rFonts w:cs="Calibri"/>
          <w:sz w:val="24"/>
          <w:szCs w:val="24"/>
        </w:rPr>
        <w:t xml:space="preserve"> NIP 8732988558, REGON 121519257</w:t>
      </w:r>
    </w:p>
    <w:p w14:paraId="746BBE66" w14:textId="7DD82137" w:rsidR="00223C3E" w:rsidRPr="0008689C" w:rsidRDefault="00223C3E" w:rsidP="0008689C">
      <w:pPr>
        <w:autoSpaceDE w:val="0"/>
        <w:autoSpaceDN w:val="0"/>
        <w:adjustRightInd w:val="0"/>
        <w:spacing w:after="0" w:line="360" w:lineRule="auto"/>
        <w:rPr>
          <w:rFonts w:cs="Calibri"/>
          <w:b/>
          <w:bCs/>
          <w:sz w:val="24"/>
          <w:szCs w:val="24"/>
        </w:rPr>
      </w:pPr>
    </w:p>
    <w:p w14:paraId="36677FBB" w14:textId="65D3C102" w:rsidR="00A91E5D" w:rsidRPr="0008689C" w:rsidRDefault="00223C3E" w:rsidP="003A77AC">
      <w:pPr>
        <w:pStyle w:val="Akapitzlist"/>
        <w:numPr>
          <w:ilvl w:val="0"/>
          <w:numId w:val="1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  <w:szCs w:val="24"/>
        </w:rPr>
      </w:pPr>
      <w:bookmarkStart w:id="1" w:name="_Hlk37066328"/>
      <w:r w:rsidRPr="0008689C">
        <w:rPr>
          <w:rFonts w:cs="Calibri"/>
          <w:b/>
          <w:sz w:val="24"/>
          <w:szCs w:val="24"/>
        </w:rPr>
        <w:t>Dane wykonawcy</w:t>
      </w:r>
      <w:r w:rsidR="00FE0D2F" w:rsidRPr="0008689C">
        <w:rPr>
          <w:rFonts w:cs="Calibri"/>
          <w:b/>
          <w:sz w:val="24"/>
          <w:szCs w:val="24"/>
        </w:rPr>
        <w:t xml:space="preserve"> (wykonawców)</w:t>
      </w:r>
      <w:r w:rsidR="009238DB" w:rsidRPr="0008689C">
        <w:rPr>
          <w:rStyle w:val="Odwoanieprzypisudolnego"/>
          <w:rFonts w:cs="Calibri"/>
          <w:b/>
          <w:sz w:val="24"/>
          <w:szCs w:val="24"/>
        </w:rPr>
        <w:footnoteReference w:id="1"/>
      </w:r>
    </w:p>
    <w:bookmarkEnd w:id="1"/>
    <w:p w14:paraId="15C57CBD" w14:textId="76169586" w:rsidR="00A91E5D" w:rsidRPr="0008689C" w:rsidRDefault="00A91E5D" w:rsidP="0008689C">
      <w:pPr>
        <w:shd w:val="clear" w:color="auto" w:fill="FFFFFF" w:themeFill="background1"/>
        <w:spacing w:after="0" w:line="360" w:lineRule="auto"/>
        <w:rPr>
          <w:rFonts w:cs="Calibri"/>
          <w:sz w:val="24"/>
          <w:szCs w:val="24"/>
        </w:rPr>
      </w:pPr>
    </w:p>
    <w:p w14:paraId="48206F15" w14:textId="2D61ECED" w:rsidR="009238DB" w:rsidRPr="0008689C" w:rsidRDefault="009238DB" w:rsidP="0008689C">
      <w:pPr>
        <w:shd w:val="clear" w:color="auto" w:fill="FFFFFF" w:themeFill="background1"/>
        <w:spacing w:after="0" w:line="360" w:lineRule="auto"/>
        <w:rPr>
          <w:rFonts w:cs="Calibri"/>
          <w:sz w:val="24"/>
          <w:szCs w:val="24"/>
        </w:rPr>
      </w:pPr>
      <w:r w:rsidRPr="0008689C">
        <w:rPr>
          <w:rFonts w:cs="Calibri"/>
          <w:sz w:val="24"/>
          <w:szCs w:val="24"/>
        </w:rPr>
        <w:t>Nazwa (firma): …………………………………………………………………..…...…………………………………………..…</w:t>
      </w:r>
    </w:p>
    <w:p w14:paraId="1F525D69" w14:textId="7F4EF49C" w:rsidR="009238DB" w:rsidRPr="0008689C" w:rsidRDefault="009238DB" w:rsidP="0008689C">
      <w:pPr>
        <w:shd w:val="clear" w:color="auto" w:fill="FFFFFF" w:themeFill="background1"/>
        <w:spacing w:after="0" w:line="360" w:lineRule="auto"/>
        <w:rPr>
          <w:rFonts w:cs="Calibri"/>
          <w:sz w:val="24"/>
          <w:szCs w:val="24"/>
        </w:rPr>
      </w:pPr>
      <w:r w:rsidRPr="0008689C">
        <w:rPr>
          <w:rFonts w:cs="Calibri"/>
          <w:sz w:val="24"/>
          <w:szCs w:val="24"/>
        </w:rPr>
        <w:t>Siedziba (miejsce zamieszkania) : ………………………………….…………...….………………………………………</w:t>
      </w:r>
    </w:p>
    <w:p w14:paraId="35D64463" w14:textId="7B7730F2" w:rsidR="009238DB" w:rsidRPr="0008689C" w:rsidRDefault="009238DB" w:rsidP="0008689C">
      <w:pPr>
        <w:shd w:val="clear" w:color="auto" w:fill="FFFFFF" w:themeFill="background1"/>
        <w:spacing w:after="0" w:line="360" w:lineRule="auto"/>
        <w:rPr>
          <w:rFonts w:cs="Calibri"/>
          <w:sz w:val="24"/>
          <w:szCs w:val="24"/>
        </w:rPr>
      </w:pPr>
      <w:r w:rsidRPr="0008689C">
        <w:rPr>
          <w:rFonts w:cs="Calibri"/>
          <w:sz w:val="24"/>
          <w:szCs w:val="24"/>
        </w:rPr>
        <w:t>Numer telefonu: ……………………………………………………………………………………………………………..……..</w:t>
      </w:r>
    </w:p>
    <w:p w14:paraId="780A4920" w14:textId="241EA462" w:rsidR="009238DB" w:rsidRPr="0008689C" w:rsidRDefault="009238DB" w:rsidP="0008689C">
      <w:pPr>
        <w:shd w:val="clear" w:color="auto" w:fill="FFFFFF" w:themeFill="background1"/>
        <w:spacing w:after="0" w:line="360" w:lineRule="auto"/>
        <w:rPr>
          <w:rFonts w:cs="Calibri"/>
          <w:sz w:val="24"/>
          <w:szCs w:val="24"/>
        </w:rPr>
      </w:pPr>
      <w:r w:rsidRPr="0008689C">
        <w:rPr>
          <w:rFonts w:cs="Calibri"/>
          <w:sz w:val="24"/>
          <w:szCs w:val="24"/>
        </w:rPr>
        <w:t>Adres poczty elektronicznej: …………………….…………………………………………………………….…...........…</w:t>
      </w:r>
    </w:p>
    <w:p w14:paraId="3DA4558C" w14:textId="4421534D" w:rsidR="009238DB" w:rsidRPr="0008689C" w:rsidRDefault="009238DB" w:rsidP="0008689C">
      <w:pPr>
        <w:shd w:val="clear" w:color="auto" w:fill="FFFFFF" w:themeFill="background1"/>
        <w:spacing w:after="0" w:line="360" w:lineRule="auto"/>
        <w:rPr>
          <w:rFonts w:cs="Calibri"/>
          <w:sz w:val="24"/>
          <w:szCs w:val="24"/>
          <w:lang w:val="de-DE"/>
        </w:rPr>
      </w:pPr>
      <w:r w:rsidRPr="0008689C">
        <w:rPr>
          <w:rFonts w:cs="Calibri"/>
          <w:sz w:val="24"/>
          <w:szCs w:val="24"/>
          <w:lang w:val="de-DE"/>
        </w:rPr>
        <w:t>Numer NIP</w:t>
      </w:r>
      <w:r w:rsidRPr="0008689C">
        <w:rPr>
          <w:rFonts w:cs="Calibri"/>
          <w:sz w:val="24"/>
          <w:szCs w:val="24"/>
          <w:vertAlign w:val="superscript"/>
          <w:lang w:val="en-US"/>
        </w:rPr>
        <w:footnoteReference w:id="2"/>
      </w:r>
      <w:r w:rsidRPr="0008689C">
        <w:rPr>
          <w:rFonts w:cs="Calibri"/>
          <w:sz w:val="24"/>
          <w:szCs w:val="24"/>
          <w:lang w:val="de-DE"/>
        </w:rPr>
        <w:t>: ……………………………………………………..……………………………………………………………………</w:t>
      </w:r>
    </w:p>
    <w:p w14:paraId="6472BEB0" w14:textId="05A8DC29" w:rsidR="009238DB" w:rsidRPr="0008689C" w:rsidRDefault="009238DB" w:rsidP="0008689C">
      <w:pPr>
        <w:shd w:val="clear" w:color="auto" w:fill="FFFFFF" w:themeFill="background1"/>
        <w:spacing w:after="0" w:line="360" w:lineRule="auto"/>
        <w:rPr>
          <w:rFonts w:cs="Calibri"/>
          <w:sz w:val="24"/>
          <w:szCs w:val="24"/>
          <w:lang w:val="de-DE"/>
        </w:rPr>
      </w:pPr>
      <w:r w:rsidRPr="0008689C">
        <w:rPr>
          <w:rFonts w:cs="Calibri"/>
          <w:sz w:val="24"/>
          <w:szCs w:val="24"/>
          <w:lang w:val="de-DE"/>
        </w:rPr>
        <w:t>Numer REGON</w:t>
      </w:r>
      <w:r w:rsidRPr="0008689C">
        <w:rPr>
          <w:rFonts w:cs="Calibri"/>
          <w:sz w:val="24"/>
          <w:szCs w:val="24"/>
          <w:vertAlign w:val="superscript"/>
          <w:lang w:val="en-US"/>
        </w:rPr>
        <w:footnoteReference w:id="3"/>
      </w:r>
      <w:r w:rsidRPr="0008689C">
        <w:rPr>
          <w:rFonts w:cs="Calibri"/>
          <w:sz w:val="24"/>
          <w:szCs w:val="24"/>
          <w:lang w:val="de-DE"/>
        </w:rPr>
        <w:t>: ..……………………………………………………………………………………………………………………</w:t>
      </w:r>
    </w:p>
    <w:p w14:paraId="4F821FF3" w14:textId="2A35DBE9" w:rsidR="00E55161" w:rsidRPr="0008689C" w:rsidRDefault="009238DB" w:rsidP="0008689C">
      <w:pPr>
        <w:shd w:val="clear" w:color="auto" w:fill="FFFFFF" w:themeFill="background1"/>
        <w:spacing w:after="0" w:line="360" w:lineRule="auto"/>
        <w:rPr>
          <w:rFonts w:cs="Calibri"/>
          <w:sz w:val="24"/>
          <w:szCs w:val="24"/>
        </w:rPr>
      </w:pPr>
      <w:r w:rsidRPr="0008689C">
        <w:rPr>
          <w:rFonts w:cs="Calibri"/>
          <w:sz w:val="24"/>
          <w:szCs w:val="24"/>
          <w:lang w:val="de-DE"/>
        </w:rPr>
        <w:t>Numer PESEL</w:t>
      </w:r>
      <w:r w:rsidRPr="0008689C">
        <w:rPr>
          <w:rFonts w:cs="Calibri"/>
          <w:sz w:val="24"/>
          <w:szCs w:val="24"/>
          <w:vertAlign w:val="superscript"/>
          <w:lang w:val="en-US"/>
        </w:rPr>
        <w:footnoteReference w:id="4"/>
      </w:r>
      <w:r w:rsidRPr="0008689C">
        <w:rPr>
          <w:rFonts w:cs="Calibri"/>
          <w:sz w:val="24"/>
          <w:szCs w:val="24"/>
          <w:lang w:val="de-DE"/>
        </w:rPr>
        <w:t>: ……………………………..………………………………………………………………………………………..</w:t>
      </w:r>
    </w:p>
    <w:p w14:paraId="4E19697C" w14:textId="77777777" w:rsidR="00A91E5D" w:rsidRPr="0008689C" w:rsidRDefault="00A91E5D" w:rsidP="0008689C">
      <w:pPr>
        <w:spacing w:after="0" w:line="360" w:lineRule="auto"/>
        <w:rPr>
          <w:rFonts w:cs="Calibri"/>
          <w:sz w:val="24"/>
          <w:szCs w:val="24"/>
        </w:rPr>
      </w:pPr>
    </w:p>
    <w:p w14:paraId="0E267D75" w14:textId="49005180" w:rsidR="00A91E5D" w:rsidRPr="0008689C" w:rsidRDefault="009238DB" w:rsidP="003A77AC">
      <w:pPr>
        <w:pStyle w:val="Akapitzlist"/>
        <w:numPr>
          <w:ilvl w:val="0"/>
          <w:numId w:val="1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  <w:szCs w:val="24"/>
        </w:rPr>
      </w:pPr>
      <w:r w:rsidRPr="0008689C">
        <w:rPr>
          <w:rFonts w:cs="Calibri"/>
          <w:b/>
          <w:sz w:val="24"/>
          <w:szCs w:val="24"/>
        </w:rPr>
        <w:t>Oświadczenia</w:t>
      </w:r>
    </w:p>
    <w:p w14:paraId="75A79850" w14:textId="2385DBCD" w:rsidR="00A91E5D" w:rsidRPr="0008689C" w:rsidRDefault="00055300" w:rsidP="0008689C">
      <w:pPr>
        <w:spacing w:after="0" w:line="360" w:lineRule="auto"/>
        <w:rPr>
          <w:rFonts w:cs="Calibri"/>
          <w:sz w:val="24"/>
          <w:szCs w:val="24"/>
        </w:rPr>
      </w:pPr>
      <w:r w:rsidRPr="0008689C">
        <w:rPr>
          <w:rFonts w:cs="Calibri"/>
          <w:sz w:val="24"/>
          <w:szCs w:val="24"/>
        </w:rPr>
        <w:t>Oświadczam</w:t>
      </w:r>
      <w:r w:rsidR="003E0AE8" w:rsidRPr="0008689C">
        <w:rPr>
          <w:rStyle w:val="Odwoanieprzypisudolnego"/>
          <w:rFonts w:cs="Calibri"/>
          <w:sz w:val="24"/>
          <w:szCs w:val="24"/>
        </w:rPr>
        <w:footnoteReference w:id="5"/>
      </w:r>
      <w:r w:rsidR="00A91E5D" w:rsidRPr="0008689C">
        <w:rPr>
          <w:rFonts w:cs="Calibri"/>
          <w:sz w:val="24"/>
          <w:szCs w:val="24"/>
        </w:rPr>
        <w:t>, że:</w:t>
      </w:r>
    </w:p>
    <w:p w14:paraId="2189AEE1" w14:textId="77777777" w:rsidR="0008689C" w:rsidRPr="0008689C" w:rsidRDefault="00A91E5D" w:rsidP="003A77AC">
      <w:pPr>
        <w:pStyle w:val="Akapitzlist"/>
        <w:numPr>
          <w:ilvl w:val="0"/>
          <w:numId w:val="5"/>
        </w:numPr>
        <w:spacing w:after="0" w:line="360" w:lineRule="auto"/>
        <w:rPr>
          <w:rFonts w:cs="Calibri"/>
          <w:sz w:val="24"/>
          <w:szCs w:val="24"/>
        </w:rPr>
      </w:pPr>
      <w:r w:rsidRPr="0008689C">
        <w:rPr>
          <w:rFonts w:cs="Calibri"/>
          <w:sz w:val="24"/>
          <w:szCs w:val="24"/>
        </w:rPr>
        <w:t xml:space="preserve">zapoznałem się z treścią zapytania ofertowego dla niniejszego zamówienia, nie wnoszę do niego zastrzeżeń oraz zdobyłem konieczne informacje do przygotowania </w:t>
      </w:r>
      <w:r w:rsidRPr="0008689C">
        <w:rPr>
          <w:rFonts w:cs="Calibri"/>
          <w:sz w:val="24"/>
          <w:szCs w:val="24"/>
        </w:rPr>
        <w:lastRenderedPageBreak/>
        <w:t>oferty</w:t>
      </w:r>
      <w:r w:rsidR="005521AE" w:rsidRPr="0008689C">
        <w:rPr>
          <w:rFonts w:cs="Calibri"/>
          <w:sz w:val="24"/>
          <w:szCs w:val="24"/>
        </w:rPr>
        <w:t xml:space="preserve"> i</w:t>
      </w:r>
      <w:r w:rsidR="004B6242" w:rsidRPr="0008689C">
        <w:rPr>
          <w:rFonts w:cs="Calibri"/>
          <w:sz w:val="24"/>
          <w:szCs w:val="24"/>
        </w:rPr>
        <w:t xml:space="preserve"> </w:t>
      </w:r>
      <w:r w:rsidRPr="0008689C">
        <w:rPr>
          <w:rFonts w:cs="Calibri"/>
          <w:sz w:val="24"/>
          <w:szCs w:val="24"/>
        </w:rPr>
        <w:t>zobowiązuję się spełnić wszystkie wymag</w:t>
      </w:r>
      <w:r w:rsidR="0008689C" w:rsidRPr="0008689C">
        <w:rPr>
          <w:rFonts w:cs="Calibri"/>
          <w:sz w:val="24"/>
          <w:szCs w:val="24"/>
        </w:rPr>
        <w:t>ania Zamawiającego wymienione w </w:t>
      </w:r>
      <w:r w:rsidRPr="0008689C">
        <w:rPr>
          <w:rFonts w:cs="Calibri"/>
          <w:sz w:val="24"/>
          <w:szCs w:val="24"/>
        </w:rPr>
        <w:t>zapytaniu i we wszystkich załącznikach do niego</w:t>
      </w:r>
      <w:r w:rsidR="00C04234" w:rsidRPr="0008689C">
        <w:rPr>
          <w:rFonts w:cs="Calibri"/>
          <w:sz w:val="24"/>
          <w:szCs w:val="24"/>
        </w:rPr>
        <w:t>;</w:t>
      </w:r>
    </w:p>
    <w:p w14:paraId="6279938B" w14:textId="4AB6CD79" w:rsidR="00AD2CE9" w:rsidRPr="00AD2CE9" w:rsidRDefault="004C3CF7" w:rsidP="00AD2CE9">
      <w:pPr>
        <w:pStyle w:val="Akapitzlist"/>
        <w:numPr>
          <w:ilvl w:val="0"/>
          <w:numId w:val="5"/>
        </w:numPr>
        <w:spacing w:after="0" w:line="360" w:lineRule="auto"/>
        <w:rPr>
          <w:rFonts w:cs="Calibri"/>
          <w:sz w:val="24"/>
          <w:szCs w:val="24"/>
        </w:rPr>
      </w:pPr>
      <w:r w:rsidRPr="0008689C">
        <w:rPr>
          <w:rFonts w:cs="Calibri"/>
          <w:sz w:val="24"/>
          <w:szCs w:val="24"/>
        </w:rPr>
        <w:t>oferuję</w:t>
      </w:r>
      <w:r w:rsidR="00A91E5D" w:rsidRPr="0008689C">
        <w:rPr>
          <w:rFonts w:cs="Calibri"/>
          <w:sz w:val="24"/>
          <w:szCs w:val="24"/>
        </w:rPr>
        <w:t xml:space="preserve"> wykonanie niniejszego zamówienia za cenę </w:t>
      </w:r>
      <w:r w:rsidR="00AD2CE9" w:rsidRPr="00AD2CE9">
        <w:rPr>
          <w:rFonts w:cs="Calibri"/>
          <w:sz w:val="24"/>
          <w:szCs w:val="24"/>
        </w:rPr>
        <w:t>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 usług …………………… zł (słownie: ………………………………….), w tym za wykonanie:</w:t>
      </w:r>
    </w:p>
    <w:p w14:paraId="6D1E188E" w14:textId="2BB7B7D9" w:rsidR="00AD2CE9" w:rsidRPr="00E41C17" w:rsidRDefault="00AD2CE9" w:rsidP="00AD2CE9">
      <w:pPr>
        <w:pStyle w:val="Akapitzlist"/>
        <w:numPr>
          <w:ilvl w:val="0"/>
          <w:numId w:val="4"/>
        </w:numPr>
        <w:spacing w:after="0" w:line="360" w:lineRule="auto"/>
        <w:ind w:left="1134"/>
        <w:rPr>
          <w:rFonts w:cs="Calibri"/>
          <w:sz w:val="24"/>
          <w:szCs w:val="24"/>
        </w:rPr>
      </w:pPr>
      <w:r w:rsidRPr="00E41C17">
        <w:rPr>
          <w:rFonts w:cs="Calibri"/>
          <w:sz w:val="24"/>
          <w:szCs w:val="24"/>
        </w:rPr>
        <w:t xml:space="preserve">części 1 zamówienia </w:t>
      </w:r>
      <w:r w:rsidR="005D2542">
        <w:rPr>
          <w:rFonts w:cs="Calibri"/>
          <w:sz w:val="24"/>
          <w:szCs w:val="24"/>
        </w:rPr>
        <w:t>pod nazwą</w:t>
      </w:r>
      <w:r w:rsidRPr="00E41C17">
        <w:rPr>
          <w:rFonts w:cs="Calibri"/>
          <w:sz w:val="24"/>
          <w:szCs w:val="24"/>
        </w:rPr>
        <w:t xml:space="preserve"> Wykończenie budynku przy ulicy Kolejowej 190 w Radłowie - …....................... zł brutto (słownie: .................................................), w tym ……………………………… zł netto (słownie: ………………..………………………….……………) i wartość podatku od towarów i usług …………………… zł (słownie: …………………..………….); w tym</w:t>
      </w:r>
      <w:r w:rsidR="00BB4B61">
        <w:rPr>
          <w:rFonts w:cs="Calibri"/>
          <w:sz w:val="24"/>
          <w:szCs w:val="24"/>
        </w:rPr>
        <w:t xml:space="preserve"> za</w:t>
      </w:r>
      <w:r w:rsidRPr="00E41C17">
        <w:rPr>
          <w:rFonts w:cs="Calibri"/>
          <w:sz w:val="24"/>
          <w:szCs w:val="24"/>
        </w:rPr>
        <w:t>:</w:t>
      </w:r>
    </w:p>
    <w:p w14:paraId="36A0F05B" w14:textId="676FCC0E" w:rsidR="00AD2CE9" w:rsidRPr="00E41C17" w:rsidRDefault="00AD2CE9" w:rsidP="00AD2CE9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E41C17">
        <w:rPr>
          <w:rFonts w:cs="Calibri"/>
          <w:sz w:val="24"/>
          <w:szCs w:val="24"/>
        </w:rPr>
        <w:t>wykonanie tarasu górnego…....................... zł brutto (słownie: .................................................), w tym ……………………………… zł netto (słownie: ………………..………………………….……………) i wartość podatku od towarów i usług …………………… zł (słownie: …………………..………….);</w:t>
      </w:r>
    </w:p>
    <w:p w14:paraId="573194C5" w14:textId="408B0284" w:rsidR="00AD2CE9" w:rsidRPr="00E41C17" w:rsidRDefault="00AD2CE9" w:rsidP="00AD2CE9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E41C17">
        <w:rPr>
          <w:rFonts w:cs="Calibri"/>
          <w:sz w:val="24"/>
          <w:szCs w:val="24"/>
        </w:rPr>
        <w:t>wykonanie tarasu zewnętrznego …....................... zł brutto (słownie: .................................................), w tym ……………………………… zł netto (słownie: ………………..………………………….……………) i wartość podatku od towarów i usług …………………… zł (słownie: …………………..………….);</w:t>
      </w:r>
    </w:p>
    <w:p w14:paraId="24252EDF" w14:textId="49BEDFF5" w:rsidR="00AD2CE9" w:rsidRPr="00E41C17" w:rsidRDefault="009132BA" w:rsidP="00AD2CE9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dostawę i montaż</w:t>
      </w:r>
      <w:r w:rsidR="00AD2CE9" w:rsidRPr="00E41C17">
        <w:rPr>
          <w:rFonts w:cs="Calibri"/>
          <w:sz w:val="24"/>
          <w:szCs w:val="24"/>
        </w:rPr>
        <w:t xml:space="preserve"> balustrad…....................... zł brutto (słownie: .................................................), w tym ……………………………… zł netto (słownie: ………………..………………………….……………) i wartość podatku od towarów i usług …………………… zł (słownie: …………………..………….);</w:t>
      </w:r>
    </w:p>
    <w:p w14:paraId="4183EAAB" w14:textId="4214C8D0" w:rsidR="00AD2CE9" w:rsidRPr="00E41C17" w:rsidRDefault="00AD2CE9" w:rsidP="00AD2CE9">
      <w:pPr>
        <w:pStyle w:val="Akapitzlist"/>
        <w:numPr>
          <w:ilvl w:val="0"/>
          <w:numId w:val="4"/>
        </w:numPr>
        <w:spacing w:after="0" w:line="360" w:lineRule="auto"/>
        <w:rPr>
          <w:rFonts w:cs="Calibri"/>
          <w:sz w:val="24"/>
          <w:szCs w:val="24"/>
        </w:rPr>
      </w:pPr>
      <w:r w:rsidRPr="00E41C17">
        <w:rPr>
          <w:rFonts w:cs="Calibri"/>
          <w:sz w:val="24"/>
          <w:szCs w:val="24"/>
        </w:rPr>
        <w:t xml:space="preserve">części 2 zamówienia </w:t>
      </w:r>
      <w:r w:rsidR="00E83ED0">
        <w:rPr>
          <w:rFonts w:cs="Calibri"/>
          <w:sz w:val="24"/>
          <w:szCs w:val="24"/>
        </w:rPr>
        <w:t>pod nazwą</w:t>
      </w:r>
      <w:r w:rsidRPr="00E41C17">
        <w:rPr>
          <w:rFonts w:cs="Calibri"/>
          <w:sz w:val="24"/>
          <w:szCs w:val="24"/>
        </w:rPr>
        <w:t xml:space="preserve"> Powiększenie plaży na działce 2709/3 w Radłowie. - ............. zł brutto (słownie: ........................................), w tym ……………………………… zł netto (słownie: ………………..………………………….……………) </w:t>
      </w:r>
      <w:r w:rsidRPr="00E41C17">
        <w:rPr>
          <w:rFonts w:cs="Calibri"/>
          <w:sz w:val="24"/>
          <w:szCs w:val="24"/>
        </w:rPr>
        <w:lastRenderedPageBreak/>
        <w:t>i wartość podatku od towarów i usług …………………… zł (słownie: …………………..………….);</w:t>
      </w:r>
    </w:p>
    <w:p w14:paraId="4045372D" w14:textId="77777777" w:rsidR="00C86604" w:rsidRDefault="00360DB7" w:rsidP="003A77A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08689C">
        <w:rPr>
          <w:rFonts w:cs="Calibri"/>
          <w:sz w:val="24"/>
          <w:szCs w:val="24"/>
        </w:rPr>
        <w:t>oferuję</w:t>
      </w:r>
      <w:r w:rsidR="00C86604">
        <w:rPr>
          <w:rFonts w:cs="Calibri"/>
          <w:sz w:val="24"/>
          <w:szCs w:val="24"/>
        </w:rPr>
        <w:t>:</w:t>
      </w:r>
    </w:p>
    <w:p w14:paraId="63ED860A" w14:textId="781C6C4D" w:rsidR="0008689C" w:rsidRDefault="00B05170" w:rsidP="00C8660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 zakresie części 1 zamówienia - </w:t>
      </w:r>
      <w:r w:rsidR="00360DB7" w:rsidRPr="00C86604">
        <w:rPr>
          <w:rFonts w:cs="Calibri"/>
          <w:sz w:val="24"/>
          <w:szCs w:val="24"/>
        </w:rPr>
        <w:t xml:space="preserve">……….. </w:t>
      </w:r>
      <w:r w:rsidR="004509DD">
        <w:rPr>
          <w:rFonts w:cs="Calibri"/>
          <w:sz w:val="24"/>
          <w:szCs w:val="24"/>
        </w:rPr>
        <w:t>miesięcy/miesiące</w:t>
      </w:r>
      <w:r w:rsidR="00360DB7" w:rsidRPr="00C86604">
        <w:rPr>
          <w:rFonts w:cs="Calibri"/>
          <w:sz w:val="24"/>
          <w:szCs w:val="24"/>
        </w:rPr>
        <w:t xml:space="preserve"> gwarancji </w:t>
      </w:r>
      <w:r w:rsidR="0078393A" w:rsidRPr="00C86604">
        <w:rPr>
          <w:rFonts w:cs="Calibri"/>
          <w:sz w:val="24"/>
          <w:szCs w:val="24"/>
        </w:rPr>
        <w:t>na</w:t>
      </w:r>
      <w:r w:rsidR="00B55805" w:rsidRPr="00C86604">
        <w:rPr>
          <w:rFonts w:cs="Calibri"/>
          <w:sz w:val="24"/>
          <w:szCs w:val="24"/>
        </w:rPr>
        <w:t xml:space="preserve"> wykonane</w:t>
      </w:r>
      <w:r w:rsidR="0078393A" w:rsidRPr="00C86604">
        <w:rPr>
          <w:rFonts w:cs="Calibri"/>
          <w:sz w:val="24"/>
          <w:szCs w:val="24"/>
        </w:rPr>
        <w:t xml:space="preserve"> roboty budowlane</w:t>
      </w:r>
      <w:r w:rsidR="007C3282" w:rsidRPr="00C86604">
        <w:rPr>
          <w:rFonts w:cs="Calibri"/>
          <w:sz w:val="24"/>
          <w:szCs w:val="24"/>
        </w:rPr>
        <w:t>, licząc od podpisania przez</w:t>
      </w:r>
      <w:r w:rsidR="00CC09F8" w:rsidRPr="00C86604">
        <w:rPr>
          <w:rFonts w:cs="Calibri"/>
          <w:sz w:val="24"/>
          <w:szCs w:val="24"/>
        </w:rPr>
        <w:t>e mnie i</w:t>
      </w:r>
      <w:r w:rsidR="007C3282" w:rsidRPr="00C86604">
        <w:rPr>
          <w:rFonts w:cs="Calibri"/>
          <w:sz w:val="24"/>
          <w:szCs w:val="24"/>
        </w:rPr>
        <w:t xml:space="preserve"> zamawiającego protokołu odbioru końcowego robót</w:t>
      </w:r>
      <w:r w:rsidR="0078393A" w:rsidRPr="00C86604">
        <w:rPr>
          <w:rFonts w:cs="Calibri"/>
          <w:sz w:val="24"/>
          <w:szCs w:val="24"/>
        </w:rPr>
        <w:t>;</w:t>
      </w:r>
    </w:p>
    <w:p w14:paraId="5C8FD768" w14:textId="79C4335C" w:rsidR="00B05170" w:rsidRPr="00B66F47" w:rsidRDefault="00B66F47" w:rsidP="00B66F4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 zakresie części 2 zamówienia - </w:t>
      </w:r>
      <w:r w:rsidRPr="00C86604">
        <w:rPr>
          <w:rFonts w:cs="Calibri"/>
          <w:sz w:val="24"/>
          <w:szCs w:val="24"/>
        </w:rPr>
        <w:t xml:space="preserve">……….. </w:t>
      </w:r>
      <w:r w:rsidR="004509DD" w:rsidRPr="004509DD">
        <w:rPr>
          <w:rFonts w:cs="Calibri"/>
          <w:sz w:val="24"/>
          <w:szCs w:val="24"/>
        </w:rPr>
        <w:t>miesięcy/miesiące</w:t>
      </w:r>
      <w:r w:rsidRPr="00C86604">
        <w:rPr>
          <w:rFonts w:cs="Calibri"/>
          <w:sz w:val="24"/>
          <w:szCs w:val="24"/>
        </w:rPr>
        <w:t xml:space="preserve"> gwarancji na wykonane roboty budowlane, licząc od podpisania przeze mnie i zamawiającego protokołu odbioru końcowego robót</w:t>
      </w:r>
      <w:r>
        <w:rPr>
          <w:rFonts w:cs="Calibri"/>
          <w:sz w:val="24"/>
          <w:szCs w:val="24"/>
        </w:rPr>
        <w:t>;</w:t>
      </w:r>
    </w:p>
    <w:p w14:paraId="0D2FBA41" w14:textId="147B3BBC" w:rsidR="0008689C" w:rsidRPr="00B66F47" w:rsidRDefault="0008689C" w:rsidP="00B66F4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B66F47">
        <w:rPr>
          <w:rFonts w:cs="Calibri"/>
          <w:sz w:val="24"/>
          <w:szCs w:val="24"/>
        </w:rPr>
        <w:t xml:space="preserve">uważam się </w:t>
      </w:r>
      <w:r w:rsidR="00A91E5D" w:rsidRPr="00B66F47">
        <w:rPr>
          <w:rFonts w:cs="Calibri"/>
          <w:sz w:val="24"/>
          <w:szCs w:val="24"/>
        </w:rPr>
        <w:t>związan</w:t>
      </w:r>
      <w:r w:rsidR="00055300" w:rsidRPr="00B66F47">
        <w:rPr>
          <w:rFonts w:cs="Calibri"/>
          <w:sz w:val="24"/>
          <w:szCs w:val="24"/>
        </w:rPr>
        <w:t>y</w:t>
      </w:r>
      <w:r w:rsidRPr="00B66F47">
        <w:rPr>
          <w:rFonts w:cs="Calibri"/>
          <w:sz w:val="24"/>
          <w:szCs w:val="24"/>
        </w:rPr>
        <w:t xml:space="preserve"> niniejszą ofertą na czas </w:t>
      </w:r>
      <w:r w:rsidR="00A91E5D" w:rsidRPr="00B66F47">
        <w:rPr>
          <w:rFonts w:cs="Calibri"/>
          <w:sz w:val="24"/>
          <w:szCs w:val="24"/>
        </w:rPr>
        <w:t>wskazan</w:t>
      </w:r>
      <w:r w:rsidRPr="00B66F47">
        <w:rPr>
          <w:rFonts w:cs="Calibri"/>
          <w:sz w:val="24"/>
          <w:szCs w:val="24"/>
        </w:rPr>
        <w:t>y w zapytaniu ofertowym, tj. 30 </w:t>
      </w:r>
      <w:r w:rsidR="00A91E5D" w:rsidRPr="00B66F47">
        <w:rPr>
          <w:rFonts w:cs="Calibri"/>
          <w:sz w:val="24"/>
          <w:szCs w:val="24"/>
        </w:rPr>
        <w:t xml:space="preserve">dni od </w:t>
      </w:r>
      <w:r w:rsidR="00BE6683" w:rsidRPr="00B66F47">
        <w:rPr>
          <w:rFonts w:cs="Calibri"/>
          <w:sz w:val="24"/>
          <w:szCs w:val="24"/>
        </w:rPr>
        <w:t>upływu terminu</w:t>
      </w:r>
      <w:r w:rsidR="00A91E5D" w:rsidRPr="00B66F47">
        <w:rPr>
          <w:rFonts w:cs="Calibri"/>
          <w:sz w:val="24"/>
          <w:szCs w:val="24"/>
        </w:rPr>
        <w:t xml:space="preserve"> składania ofert</w:t>
      </w:r>
      <w:r w:rsidR="00C04234" w:rsidRPr="00B66F47">
        <w:rPr>
          <w:rFonts w:cs="Calibri"/>
          <w:sz w:val="24"/>
          <w:szCs w:val="24"/>
        </w:rPr>
        <w:t>;</w:t>
      </w:r>
    </w:p>
    <w:p w14:paraId="78DDC4D7" w14:textId="77777777" w:rsidR="0008689C" w:rsidRPr="0008689C" w:rsidRDefault="00A91E5D" w:rsidP="00B66F4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08689C">
        <w:rPr>
          <w:rFonts w:cs="Calibri"/>
          <w:sz w:val="24"/>
          <w:szCs w:val="24"/>
        </w:rPr>
        <w:t>zobowiązuj</w:t>
      </w:r>
      <w:r w:rsidR="00C04234" w:rsidRPr="0008689C">
        <w:rPr>
          <w:rFonts w:cs="Calibri"/>
          <w:sz w:val="24"/>
          <w:szCs w:val="24"/>
        </w:rPr>
        <w:t>ę</w:t>
      </w:r>
      <w:r w:rsidRPr="0008689C">
        <w:rPr>
          <w:rFonts w:cs="Calibri"/>
          <w:sz w:val="24"/>
          <w:szCs w:val="24"/>
        </w:rPr>
        <w:t xml:space="preserve"> się zawrzeć umowę w miejscu i terminie</w:t>
      </w:r>
      <w:r w:rsidR="003145BD" w:rsidRPr="0008689C">
        <w:rPr>
          <w:rFonts w:cs="Calibri"/>
          <w:sz w:val="24"/>
          <w:szCs w:val="24"/>
        </w:rPr>
        <w:t xml:space="preserve">, </w:t>
      </w:r>
      <w:r w:rsidRPr="0008689C">
        <w:rPr>
          <w:rFonts w:cs="Calibri"/>
          <w:sz w:val="24"/>
          <w:szCs w:val="24"/>
        </w:rPr>
        <w:t>jakie zostaną wskazane przez Zamawiającego</w:t>
      </w:r>
      <w:r w:rsidR="00C04234" w:rsidRPr="0008689C">
        <w:rPr>
          <w:rFonts w:cs="Calibri"/>
          <w:sz w:val="24"/>
          <w:szCs w:val="24"/>
        </w:rPr>
        <w:t>;</w:t>
      </w:r>
    </w:p>
    <w:p w14:paraId="45F65EE1" w14:textId="6ED56783" w:rsidR="00B719F8" w:rsidRPr="0008689C" w:rsidRDefault="00A91E5D" w:rsidP="00B66F4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08689C">
        <w:rPr>
          <w:rFonts w:cs="Calibri"/>
          <w:sz w:val="24"/>
          <w:szCs w:val="24"/>
        </w:rPr>
        <w:t>żadne z informacji zawartych w ofercie nie stanowią tajemnicy przedsiębiorstwa w rozumieniu przepisów o zwalczaniu nieuczciwej konkurencji / wskazane poniżej informacje zawarte w ofercie stanowią tajemnicę przedsiębiorstwa w rozumieniu przepisów o zwalczaniu nieuczciwej konkurencji i w związku z niniejszym nie mogą być one udostępniane, w szczególności innym uczestnikom postępowania</w:t>
      </w:r>
      <w:r w:rsidR="008737EA" w:rsidRPr="0008689C">
        <w:rPr>
          <w:rFonts w:cs="Calibri"/>
          <w:sz w:val="24"/>
          <w:szCs w:val="24"/>
        </w:rPr>
        <w:t>:</w:t>
      </w:r>
      <w:r w:rsidR="0075405D" w:rsidRPr="0008689C">
        <w:rPr>
          <w:rStyle w:val="Odwoanieprzypisudolnego"/>
          <w:rFonts w:cs="Calibri"/>
          <w:sz w:val="24"/>
          <w:szCs w:val="24"/>
        </w:rPr>
        <w:footnoteReference w:id="6"/>
      </w:r>
      <w:r w:rsidR="008737EA" w:rsidRPr="0008689C">
        <w:rPr>
          <w:rFonts w:cs="Calibri"/>
          <w:sz w:val="24"/>
          <w:szCs w:val="24"/>
        </w:rPr>
        <w:t xml:space="preserve"> </w:t>
      </w:r>
    </w:p>
    <w:p w14:paraId="5199411D" w14:textId="33DF03B3" w:rsidR="0075405D" w:rsidRPr="0008689C" w:rsidRDefault="0075405D" w:rsidP="003A77AC">
      <w:pPr>
        <w:pStyle w:val="Akapitzlist"/>
        <w:numPr>
          <w:ilvl w:val="0"/>
          <w:numId w:val="2"/>
        </w:numPr>
        <w:spacing w:after="0" w:line="360" w:lineRule="auto"/>
        <w:ind w:left="1134"/>
        <w:rPr>
          <w:rFonts w:cs="Calibri"/>
          <w:sz w:val="24"/>
          <w:szCs w:val="24"/>
        </w:rPr>
      </w:pPr>
      <w:r w:rsidRPr="0008689C">
        <w:rPr>
          <w:rFonts w:cs="Calibri"/>
          <w:sz w:val="24"/>
          <w:szCs w:val="24"/>
        </w:rPr>
        <w:t>……………………………………………</w:t>
      </w:r>
      <w:r w:rsidR="0008689C" w:rsidRPr="0008689C">
        <w:rPr>
          <w:rFonts w:cs="Calibri"/>
          <w:sz w:val="24"/>
          <w:szCs w:val="24"/>
        </w:rPr>
        <w:t>……………………………………………………………………</w:t>
      </w:r>
      <w:r w:rsidR="00C04234" w:rsidRPr="0008689C">
        <w:rPr>
          <w:rFonts w:cs="Calibri"/>
          <w:sz w:val="24"/>
          <w:szCs w:val="24"/>
        </w:rPr>
        <w:t>;</w:t>
      </w:r>
    </w:p>
    <w:p w14:paraId="17DFC236" w14:textId="5613054B" w:rsidR="00A91E5D" w:rsidRPr="0008689C" w:rsidRDefault="00A91E5D" w:rsidP="00B66F47">
      <w:pPr>
        <w:pStyle w:val="Akapitzlist"/>
        <w:numPr>
          <w:ilvl w:val="0"/>
          <w:numId w:val="5"/>
        </w:numPr>
        <w:spacing w:after="0" w:line="360" w:lineRule="auto"/>
        <w:rPr>
          <w:rFonts w:cs="Calibri"/>
          <w:sz w:val="24"/>
          <w:szCs w:val="24"/>
        </w:rPr>
      </w:pPr>
      <w:r w:rsidRPr="0008689C">
        <w:rPr>
          <w:rFonts w:cs="Calibri"/>
          <w:sz w:val="24"/>
          <w:szCs w:val="24"/>
        </w:rPr>
        <w:t>nie zamierzam powierz</w:t>
      </w:r>
      <w:r w:rsidR="0075405D" w:rsidRPr="0008689C">
        <w:rPr>
          <w:rFonts w:cs="Calibri"/>
          <w:sz w:val="24"/>
          <w:szCs w:val="24"/>
        </w:rPr>
        <w:t>y</w:t>
      </w:r>
      <w:r w:rsidRPr="0008689C">
        <w:rPr>
          <w:rFonts w:cs="Calibri"/>
          <w:sz w:val="24"/>
          <w:szCs w:val="24"/>
        </w:rPr>
        <w:t xml:space="preserve">ć </w:t>
      </w:r>
      <w:r w:rsidR="004C3CF7" w:rsidRPr="0008689C">
        <w:rPr>
          <w:rFonts w:cs="Calibri"/>
          <w:sz w:val="24"/>
          <w:szCs w:val="24"/>
        </w:rPr>
        <w:t>wykonania</w:t>
      </w:r>
      <w:r w:rsidRPr="0008689C">
        <w:rPr>
          <w:rFonts w:cs="Calibri"/>
          <w:sz w:val="24"/>
          <w:szCs w:val="24"/>
        </w:rPr>
        <w:t xml:space="preserve"> żadnej</w:t>
      </w:r>
      <w:r w:rsidR="0008689C" w:rsidRPr="0008689C">
        <w:rPr>
          <w:rFonts w:cs="Calibri"/>
          <w:sz w:val="24"/>
          <w:szCs w:val="24"/>
        </w:rPr>
        <w:t xml:space="preserve"> części niniejszego zamówienia </w:t>
      </w:r>
      <w:r w:rsidRPr="0008689C">
        <w:rPr>
          <w:rFonts w:cs="Calibri"/>
          <w:sz w:val="24"/>
          <w:szCs w:val="24"/>
        </w:rPr>
        <w:t>podwykonawcom/następujące części niniejszego zamówienia zamierzam</w:t>
      </w:r>
      <w:r w:rsidR="0008689C" w:rsidRPr="0008689C">
        <w:rPr>
          <w:rFonts w:cs="Calibri"/>
          <w:sz w:val="24"/>
          <w:szCs w:val="24"/>
        </w:rPr>
        <w:t xml:space="preserve"> </w:t>
      </w:r>
      <w:r w:rsidRPr="0008689C">
        <w:rPr>
          <w:rFonts w:cs="Calibri"/>
          <w:sz w:val="24"/>
          <w:szCs w:val="24"/>
        </w:rPr>
        <w:t>powierzyć</w:t>
      </w:r>
      <w:r w:rsidR="00E31C64" w:rsidRPr="0008689C">
        <w:rPr>
          <w:rFonts w:cs="Calibri"/>
          <w:sz w:val="24"/>
          <w:szCs w:val="24"/>
        </w:rPr>
        <w:t xml:space="preserve"> </w:t>
      </w:r>
      <w:r w:rsidRPr="0008689C">
        <w:rPr>
          <w:rFonts w:cs="Calibri"/>
          <w:sz w:val="24"/>
          <w:szCs w:val="24"/>
        </w:rPr>
        <w:t>podwykonawcom</w:t>
      </w:r>
      <w:r w:rsidR="009804B6" w:rsidRPr="0008689C">
        <w:rPr>
          <w:rStyle w:val="Odwoanieprzypisudolnego"/>
          <w:rFonts w:cs="Calibri"/>
          <w:sz w:val="24"/>
          <w:szCs w:val="24"/>
        </w:rPr>
        <w:footnoteReference w:id="7"/>
      </w:r>
      <w:r w:rsidRPr="0008689C">
        <w:rPr>
          <w:rFonts w:cs="Calibri"/>
          <w:sz w:val="24"/>
          <w:szCs w:val="24"/>
        </w:rPr>
        <w:t>:</w:t>
      </w:r>
    </w:p>
    <w:p w14:paraId="08ED7066" w14:textId="35894861" w:rsidR="00A91E5D" w:rsidRPr="0008689C" w:rsidRDefault="00CF7FA7" w:rsidP="003A77AC">
      <w:pPr>
        <w:pStyle w:val="Akapitzlist"/>
        <w:numPr>
          <w:ilvl w:val="0"/>
          <w:numId w:val="3"/>
        </w:numPr>
        <w:spacing w:after="0" w:line="360" w:lineRule="auto"/>
        <w:ind w:left="1134"/>
        <w:rPr>
          <w:rFonts w:cs="Calibri"/>
          <w:sz w:val="24"/>
          <w:szCs w:val="24"/>
        </w:rPr>
      </w:pPr>
      <w:r w:rsidRPr="0008689C">
        <w:rPr>
          <w:rFonts w:cs="Calibri"/>
          <w:sz w:val="24"/>
          <w:szCs w:val="24"/>
        </w:rPr>
        <w:t xml:space="preserve">………………… </w:t>
      </w:r>
      <w:r w:rsidR="004628E6" w:rsidRPr="0008689C">
        <w:rPr>
          <w:rFonts w:cs="Calibri"/>
          <w:i/>
          <w:iCs/>
          <w:sz w:val="20"/>
          <w:szCs w:val="20"/>
        </w:rPr>
        <w:t>(część zamówienia, któr</w:t>
      </w:r>
      <w:r w:rsidR="00E371D7" w:rsidRPr="0008689C">
        <w:rPr>
          <w:rFonts w:cs="Calibri"/>
          <w:i/>
          <w:iCs/>
          <w:sz w:val="20"/>
          <w:szCs w:val="20"/>
        </w:rPr>
        <w:t>ej wykonanie</w:t>
      </w:r>
      <w:r w:rsidR="004628E6" w:rsidRPr="0008689C">
        <w:rPr>
          <w:rFonts w:cs="Calibri"/>
          <w:i/>
          <w:iCs/>
          <w:sz w:val="20"/>
          <w:szCs w:val="20"/>
        </w:rPr>
        <w:t xml:space="preserve"> wykonawca zamierza powierzyć podwykonawc</w:t>
      </w:r>
      <w:r w:rsidR="00E371D7" w:rsidRPr="0008689C">
        <w:rPr>
          <w:rFonts w:cs="Calibri"/>
          <w:i/>
          <w:iCs/>
          <w:sz w:val="20"/>
          <w:szCs w:val="20"/>
        </w:rPr>
        <w:t>y</w:t>
      </w:r>
      <w:r w:rsidR="004628E6" w:rsidRPr="0008689C">
        <w:rPr>
          <w:rFonts w:cs="Calibri"/>
          <w:i/>
          <w:iCs/>
          <w:sz w:val="20"/>
          <w:szCs w:val="20"/>
        </w:rPr>
        <w:t>)</w:t>
      </w:r>
      <w:r w:rsidR="004628E6" w:rsidRPr="0008689C">
        <w:rPr>
          <w:rFonts w:cs="Calibri"/>
          <w:sz w:val="20"/>
          <w:szCs w:val="20"/>
        </w:rPr>
        <w:t xml:space="preserve"> </w:t>
      </w:r>
      <w:r w:rsidR="004628E6" w:rsidRPr="0008689C">
        <w:rPr>
          <w:rFonts w:cs="Calibri"/>
          <w:sz w:val="24"/>
          <w:szCs w:val="24"/>
        </w:rPr>
        <w:t>- …………………</w:t>
      </w:r>
      <w:r w:rsidR="00C04234" w:rsidRPr="0008689C">
        <w:rPr>
          <w:rFonts w:cs="Calibri"/>
          <w:sz w:val="24"/>
          <w:szCs w:val="24"/>
        </w:rPr>
        <w:t>.</w:t>
      </w:r>
      <w:r w:rsidR="004628E6" w:rsidRPr="0008689C">
        <w:rPr>
          <w:rFonts w:cs="Calibri"/>
          <w:sz w:val="24"/>
          <w:szCs w:val="24"/>
        </w:rPr>
        <w:t xml:space="preserve">…………… </w:t>
      </w:r>
      <w:r w:rsidR="004628E6" w:rsidRPr="0008689C">
        <w:rPr>
          <w:rFonts w:cs="Calibri"/>
          <w:i/>
          <w:iCs/>
          <w:sz w:val="20"/>
          <w:szCs w:val="20"/>
        </w:rPr>
        <w:t>(</w:t>
      </w:r>
      <w:r w:rsidR="00E371D7" w:rsidRPr="0008689C">
        <w:rPr>
          <w:rFonts w:cs="Calibri"/>
          <w:i/>
          <w:iCs/>
          <w:sz w:val="20"/>
          <w:szCs w:val="20"/>
        </w:rPr>
        <w:t>nazwa podwykonawcy</w:t>
      </w:r>
      <w:r w:rsidR="00C04234" w:rsidRPr="0008689C">
        <w:rPr>
          <w:rFonts w:cs="Calibri"/>
          <w:i/>
          <w:iCs/>
          <w:sz w:val="20"/>
          <w:szCs w:val="20"/>
        </w:rPr>
        <w:t>, jeżeli jest już znany)</w:t>
      </w:r>
      <w:r w:rsidR="00C04234" w:rsidRPr="0008689C">
        <w:rPr>
          <w:rFonts w:cs="Calibri"/>
          <w:i/>
          <w:iCs/>
          <w:sz w:val="24"/>
          <w:szCs w:val="24"/>
        </w:rPr>
        <w:t>;</w:t>
      </w:r>
      <w:r w:rsidR="00B6558C" w:rsidRPr="0008689C">
        <w:rPr>
          <w:rStyle w:val="Odwoanieprzypisudolnego"/>
          <w:rFonts w:cs="Calibri"/>
          <w:sz w:val="24"/>
          <w:szCs w:val="24"/>
        </w:rPr>
        <w:footnoteReference w:id="8"/>
      </w:r>
    </w:p>
    <w:p w14:paraId="3BA832FE" w14:textId="03371943" w:rsidR="00635AC3" w:rsidRPr="0008689C" w:rsidRDefault="00A91E5D" w:rsidP="00B66F47">
      <w:pPr>
        <w:pStyle w:val="Akapitzlist"/>
        <w:numPr>
          <w:ilvl w:val="0"/>
          <w:numId w:val="5"/>
        </w:numPr>
        <w:spacing w:after="0" w:line="360" w:lineRule="auto"/>
        <w:rPr>
          <w:rFonts w:cs="Calibri"/>
          <w:sz w:val="24"/>
          <w:szCs w:val="24"/>
        </w:rPr>
      </w:pPr>
      <w:r w:rsidRPr="0008689C">
        <w:rPr>
          <w:rFonts w:cs="Calibri"/>
          <w:sz w:val="24"/>
          <w:szCs w:val="24"/>
        </w:rPr>
        <w:lastRenderedPageBreak/>
        <w:t>Oświadczam, że wypełniłem obowiązki informacyjne przewidziane w art. 13 lub art. 14 RODO</w:t>
      </w:r>
      <w:r w:rsidR="00C04234" w:rsidRPr="0008689C">
        <w:rPr>
          <w:rStyle w:val="Odwoanieprzypisudolnego"/>
          <w:rFonts w:cs="Calibri"/>
          <w:sz w:val="24"/>
          <w:szCs w:val="24"/>
        </w:rPr>
        <w:footnoteReference w:id="9"/>
      </w:r>
      <w:r w:rsidRPr="0008689C">
        <w:rPr>
          <w:rFonts w:cs="Calibri"/>
          <w:sz w:val="24"/>
          <w:szCs w:val="24"/>
        </w:rPr>
        <w:t>wobec osób fizycznych, od których dane osobowe bezpośrednio lub pośrednio pozyskałem w celu ubiegania się o udzi</w:t>
      </w:r>
      <w:r w:rsidR="0008689C">
        <w:rPr>
          <w:rFonts w:cs="Calibri"/>
          <w:sz w:val="24"/>
          <w:szCs w:val="24"/>
        </w:rPr>
        <w:t>elenie zamówienia publicznego w </w:t>
      </w:r>
      <w:r w:rsidRPr="0008689C">
        <w:rPr>
          <w:rFonts w:cs="Calibri"/>
          <w:sz w:val="24"/>
          <w:szCs w:val="24"/>
        </w:rPr>
        <w:t>niniejszym postępowaniu.</w:t>
      </w:r>
    </w:p>
    <w:sectPr w:rsidR="00635AC3" w:rsidRPr="0008689C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B2083A" w14:textId="77777777" w:rsidR="00D900DC" w:rsidRDefault="00D900DC" w:rsidP="004F60AA">
      <w:pPr>
        <w:spacing w:after="0" w:line="240" w:lineRule="auto"/>
      </w:pPr>
      <w:r>
        <w:separator/>
      </w:r>
    </w:p>
  </w:endnote>
  <w:endnote w:type="continuationSeparator" w:id="0">
    <w:p w14:paraId="0EF5D46B" w14:textId="77777777" w:rsidR="00D900DC" w:rsidRDefault="00D900DC" w:rsidP="004F6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447462529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612AC4" w14:textId="2485545D" w:rsidR="0008689C" w:rsidRPr="0008689C" w:rsidRDefault="0008689C">
            <w:pPr>
              <w:pStyle w:val="Stopka"/>
              <w:jc w:val="right"/>
              <w:rPr>
                <w:sz w:val="20"/>
                <w:szCs w:val="20"/>
              </w:rPr>
            </w:pPr>
            <w:r w:rsidRPr="0008689C">
              <w:rPr>
                <w:sz w:val="20"/>
                <w:szCs w:val="20"/>
              </w:rPr>
              <w:t xml:space="preserve">Strona </w:t>
            </w:r>
            <w:r w:rsidRPr="0008689C">
              <w:rPr>
                <w:bCs/>
                <w:sz w:val="20"/>
                <w:szCs w:val="20"/>
              </w:rPr>
              <w:fldChar w:fldCharType="begin"/>
            </w:r>
            <w:r w:rsidRPr="0008689C">
              <w:rPr>
                <w:bCs/>
                <w:sz w:val="20"/>
                <w:szCs w:val="20"/>
              </w:rPr>
              <w:instrText>PAGE</w:instrText>
            </w:r>
            <w:r w:rsidRPr="0008689C">
              <w:rPr>
                <w:bCs/>
                <w:sz w:val="20"/>
                <w:szCs w:val="20"/>
              </w:rPr>
              <w:fldChar w:fldCharType="separate"/>
            </w:r>
            <w:r w:rsidR="00AD2CE9">
              <w:rPr>
                <w:bCs/>
                <w:noProof/>
                <w:sz w:val="20"/>
                <w:szCs w:val="20"/>
              </w:rPr>
              <w:t>4</w:t>
            </w:r>
            <w:r w:rsidRPr="0008689C">
              <w:rPr>
                <w:bCs/>
                <w:sz w:val="20"/>
                <w:szCs w:val="20"/>
              </w:rPr>
              <w:fldChar w:fldCharType="end"/>
            </w:r>
            <w:r w:rsidRPr="0008689C">
              <w:rPr>
                <w:sz w:val="20"/>
                <w:szCs w:val="20"/>
              </w:rPr>
              <w:t xml:space="preserve"> z </w:t>
            </w:r>
            <w:r w:rsidRPr="0008689C">
              <w:rPr>
                <w:bCs/>
                <w:sz w:val="20"/>
                <w:szCs w:val="20"/>
              </w:rPr>
              <w:fldChar w:fldCharType="begin"/>
            </w:r>
            <w:r w:rsidRPr="0008689C">
              <w:rPr>
                <w:bCs/>
                <w:sz w:val="20"/>
                <w:szCs w:val="20"/>
              </w:rPr>
              <w:instrText>NUMPAGES</w:instrText>
            </w:r>
            <w:r w:rsidRPr="0008689C">
              <w:rPr>
                <w:bCs/>
                <w:sz w:val="20"/>
                <w:szCs w:val="20"/>
              </w:rPr>
              <w:fldChar w:fldCharType="separate"/>
            </w:r>
            <w:r w:rsidR="00AD2CE9">
              <w:rPr>
                <w:bCs/>
                <w:noProof/>
                <w:sz w:val="20"/>
                <w:szCs w:val="20"/>
              </w:rPr>
              <w:t>4</w:t>
            </w:r>
            <w:r w:rsidRPr="0008689C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4EB911" w14:textId="77777777" w:rsidR="00D900DC" w:rsidRDefault="00D900DC" w:rsidP="004F60AA">
      <w:pPr>
        <w:spacing w:after="0" w:line="240" w:lineRule="auto"/>
      </w:pPr>
      <w:r>
        <w:separator/>
      </w:r>
    </w:p>
  </w:footnote>
  <w:footnote w:type="continuationSeparator" w:id="0">
    <w:p w14:paraId="476DB0C9" w14:textId="77777777" w:rsidR="00D900DC" w:rsidRDefault="00D900DC" w:rsidP="004F60AA">
      <w:pPr>
        <w:spacing w:after="0" w:line="240" w:lineRule="auto"/>
      </w:pPr>
      <w:r>
        <w:continuationSeparator/>
      </w:r>
    </w:p>
  </w:footnote>
  <w:footnote w:id="1">
    <w:p w14:paraId="07A0533B" w14:textId="2C9D9705" w:rsidR="009238DB" w:rsidRPr="009238DB" w:rsidRDefault="009238DB">
      <w:pPr>
        <w:pStyle w:val="Tekstprzypisudolnego"/>
        <w:rPr>
          <w:rFonts w:asciiTheme="minorHAnsi" w:hAnsiTheme="minorHAnsi" w:cstheme="minorHAnsi"/>
        </w:rPr>
      </w:pPr>
      <w:r w:rsidRPr="009238DB">
        <w:rPr>
          <w:rStyle w:val="Odwoanieprzypisudolnego"/>
          <w:rFonts w:asciiTheme="minorHAnsi" w:hAnsiTheme="minorHAnsi" w:cstheme="minorHAnsi"/>
        </w:rPr>
        <w:footnoteRef/>
      </w:r>
      <w:r w:rsidRPr="009238DB">
        <w:rPr>
          <w:rFonts w:asciiTheme="minorHAnsi" w:hAnsiTheme="minorHAnsi" w:cstheme="minorHAnsi"/>
        </w:rPr>
        <w:t xml:space="preserve"> Zastosować tyle razy, ile jest potrzebne</w:t>
      </w:r>
    </w:p>
  </w:footnote>
  <w:footnote w:id="2">
    <w:p w14:paraId="2499004C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</w:t>
      </w:r>
      <w:bookmarkStart w:id="2" w:name="_Hlk105838873"/>
      <w:r w:rsidRPr="007A7F1C">
        <w:rPr>
          <w:rFonts w:asciiTheme="minorHAnsi" w:hAnsiTheme="minorHAnsi" w:cstheme="minorHAnsi"/>
        </w:rPr>
        <w:t>Dotyczy wykonawców prowadzących działalność gospodarczą</w:t>
      </w:r>
      <w:bookmarkEnd w:id="2"/>
    </w:p>
  </w:footnote>
  <w:footnote w:id="3">
    <w:p w14:paraId="1CAD386E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prowadzących działalność gospodarczą</w:t>
      </w:r>
    </w:p>
  </w:footnote>
  <w:footnote w:id="4">
    <w:p w14:paraId="3C5A9F1D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będących osobami fizycznymi, nieprowadzącymi działalności gospodarczej</w:t>
      </w:r>
    </w:p>
  </w:footnote>
  <w:footnote w:id="5">
    <w:p w14:paraId="614E1852" w14:textId="30664F16" w:rsidR="003E0AE8" w:rsidRPr="003145BD" w:rsidRDefault="003E0AE8">
      <w:pPr>
        <w:pStyle w:val="Tekstprzypisudolnego"/>
        <w:rPr>
          <w:rFonts w:ascii="Calibri" w:hAnsi="Calibri" w:cs="Calibri"/>
        </w:rPr>
      </w:pPr>
      <w:r w:rsidRPr="003145BD">
        <w:rPr>
          <w:rStyle w:val="Odwoanieprzypisudolnego"/>
          <w:rFonts w:ascii="Calibri" w:hAnsi="Calibri" w:cs="Calibri"/>
        </w:rPr>
        <w:footnoteRef/>
      </w:r>
      <w:r w:rsidRPr="003145BD">
        <w:rPr>
          <w:rFonts w:ascii="Calibri" w:hAnsi="Calibri" w:cs="Calibri"/>
        </w:rPr>
        <w:t xml:space="preserve"> W przypadku wykonawców wspólnie ubiegających się o udzielenie zamówienia poniższe </w:t>
      </w:r>
      <w:r w:rsidR="003145BD" w:rsidRPr="003145BD">
        <w:rPr>
          <w:rFonts w:ascii="Calibri" w:hAnsi="Calibri" w:cs="Calibri"/>
        </w:rPr>
        <w:t>oświadczenia dotyczą wszystkich tych wykonawców</w:t>
      </w:r>
    </w:p>
  </w:footnote>
  <w:footnote w:id="6">
    <w:p w14:paraId="15857D21" w14:textId="6764022B" w:rsidR="0075405D" w:rsidRPr="00956835" w:rsidRDefault="0075405D">
      <w:pPr>
        <w:pStyle w:val="Tekstprzypisudolnego"/>
        <w:rPr>
          <w:rFonts w:ascii="Calibri" w:hAnsi="Calibri" w:cs="Calibri"/>
        </w:rPr>
      </w:pPr>
      <w:r w:rsidRPr="00956835">
        <w:rPr>
          <w:rStyle w:val="Odwoanieprzypisudolnego"/>
          <w:rFonts w:ascii="Calibri" w:hAnsi="Calibri" w:cs="Calibri"/>
        </w:rPr>
        <w:footnoteRef/>
      </w:r>
      <w:r w:rsidRPr="00956835">
        <w:rPr>
          <w:rFonts w:ascii="Calibri" w:hAnsi="Calibri" w:cs="Calibri"/>
        </w:rPr>
        <w:t xml:space="preserve"> Zastosować poniższe tyle razy, ile jest potrzebne</w:t>
      </w:r>
    </w:p>
  </w:footnote>
  <w:footnote w:id="7">
    <w:p w14:paraId="4A5FBA0D" w14:textId="3752F52B" w:rsidR="009804B6" w:rsidRPr="00956835" w:rsidRDefault="009804B6">
      <w:pPr>
        <w:pStyle w:val="Tekstprzypisudolnego"/>
        <w:rPr>
          <w:rFonts w:ascii="Calibri" w:hAnsi="Calibri" w:cs="Calibri"/>
        </w:rPr>
      </w:pPr>
      <w:r w:rsidRPr="00956835">
        <w:rPr>
          <w:rStyle w:val="Odwoanieprzypisudolnego"/>
          <w:rFonts w:ascii="Calibri" w:hAnsi="Calibri" w:cs="Calibri"/>
        </w:rPr>
        <w:footnoteRef/>
      </w:r>
      <w:r w:rsidRPr="00956835">
        <w:rPr>
          <w:rFonts w:ascii="Calibri" w:hAnsi="Calibri" w:cs="Calibri"/>
        </w:rPr>
        <w:t xml:space="preserve"> Niepotrzebne skreślić</w:t>
      </w:r>
    </w:p>
  </w:footnote>
  <w:footnote w:id="8">
    <w:p w14:paraId="6EAA77D1" w14:textId="4119DB34" w:rsidR="00B6558C" w:rsidRDefault="00B6558C">
      <w:pPr>
        <w:pStyle w:val="Tekstprzypisudolnego"/>
      </w:pPr>
      <w:r w:rsidRPr="00B6558C">
        <w:rPr>
          <w:rStyle w:val="Odwoanieprzypisudolnego"/>
          <w:rFonts w:asciiTheme="minorHAnsi" w:hAnsiTheme="minorHAnsi" w:cstheme="minorHAnsi"/>
        </w:rPr>
        <w:footnoteRef/>
      </w:r>
      <w:r>
        <w:t xml:space="preserve"> </w:t>
      </w:r>
      <w:r w:rsidRPr="00B6558C">
        <w:rPr>
          <w:rFonts w:asciiTheme="minorHAnsi" w:hAnsiTheme="minorHAnsi" w:cstheme="minorHAnsi"/>
        </w:rPr>
        <w:t>Zastosować tyle razy, ile jest potrzebne</w:t>
      </w:r>
    </w:p>
  </w:footnote>
  <w:footnote w:id="9">
    <w:p w14:paraId="412D7369" w14:textId="2EC6DB7F" w:rsidR="00C04234" w:rsidRPr="00956835" w:rsidRDefault="00C04234">
      <w:pPr>
        <w:pStyle w:val="Tekstprzypisudolnego"/>
        <w:rPr>
          <w:rFonts w:ascii="Calibri" w:hAnsi="Calibri" w:cs="Calibri"/>
          <w:i/>
        </w:rPr>
      </w:pPr>
      <w:r w:rsidRPr="00956835">
        <w:rPr>
          <w:rStyle w:val="Odwoanieprzypisudolnego"/>
          <w:rFonts w:ascii="Calibri" w:hAnsi="Calibri" w:cs="Calibri"/>
        </w:rPr>
        <w:footnoteRef/>
      </w:r>
      <w:r w:rsidRPr="00956835">
        <w:rPr>
          <w:rFonts w:ascii="Calibri" w:hAnsi="Calibri" w:cs="Calibri"/>
        </w:rPr>
        <w:t xml:space="preserve"> </w:t>
      </w:r>
      <w:r w:rsidR="0008689C">
        <w:rPr>
          <w:rFonts w:ascii="Calibri" w:hAnsi="Calibri" w:cs="Calibri"/>
          <w:iCs/>
        </w:rPr>
        <w:t>R</w:t>
      </w:r>
      <w:r w:rsidRPr="00956835">
        <w:rPr>
          <w:rFonts w:ascii="Calibri" w:hAnsi="Calibri" w:cs="Calibri"/>
          <w:iCs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</w:t>
      </w:r>
      <w:r w:rsidR="0008689C">
        <w:rPr>
          <w:rFonts w:ascii="Calibri" w:hAnsi="Calibri" w:cs="Calibri"/>
          <w:iCs/>
        </w:rPr>
        <w:t>ie danych) (Dz. Urz. UE L 119 z </w:t>
      </w:r>
      <w:r w:rsidRPr="00956835">
        <w:rPr>
          <w:rFonts w:ascii="Calibri" w:hAnsi="Calibri" w:cs="Calibri"/>
          <w:iCs/>
        </w:rPr>
        <w:t>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BD7C0" w14:textId="4964FBA9" w:rsidR="004F60AA" w:rsidRDefault="008730A4">
    <w:pPr>
      <w:pStyle w:val="Nagwek"/>
    </w:pPr>
    <w:r>
      <w:rPr>
        <w:rFonts w:cs="Calibri"/>
        <w:noProof/>
        <w:lang w:eastAsia="pl-PL"/>
      </w:rPr>
      <w:drawing>
        <wp:inline distT="0" distB="0" distL="0" distR="0" wp14:anchorId="4217580A" wp14:editId="15864F03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20D87C" w14:textId="77777777" w:rsidR="004F60AA" w:rsidRPr="00AF4636" w:rsidRDefault="004F60AA" w:rsidP="00AF4636">
    <w:pPr>
      <w:pStyle w:val="Nagwek"/>
      <w:spacing w:line="360" w:lineRule="auto"/>
      <w:rPr>
        <w:sz w:val="20"/>
        <w:szCs w:val="20"/>
      </w:rPr>
    </w:pPr>
  </w:p>
  <w:p w14:paraId="6C00FAB3" w14:textId="5D1DD572" w:rsidR="008569D4" w:rsidRPr="0008689C" w:rsidRDefault="008569D4" w:rsidP="00AF4636">
    <w:pPr>
      <w:pStyle w:val="Nagwek"/>
      <w:spacing w:line="360" w:lineRule="auto"/>
      <w:rPr>
        <w:i/>
        <w:iCs/>
        <w:sz w:val="20"/>
        <w:szCs w:val="20"/>
      </w:rPr>
    </w:pPr>
    <w:r w:rsidRPr="00AF4636">
      <w:rPr>
        <w:i/>
        <w:iCs/>
        <w:sz w:val="20"/>
        <w:szCs w:val="20"/>
      </w:rPr>
      <w:t xml:space="preserve">Zamówienie dofinansowane </w:t>
    </w:r>
    <w:bookmarkStart w:id="3" w:name="_Hlk178678049"/>
    <w:bookmarkStart w:id="4" w:name="_Hlk178678050"/>
    <w:bookmarkStart w:id="5" w:name="_Hlk178678052"/>
    <w:bookmarkStart w:id="6" w:name="_Hlk178678053"/>
    <w:r w:rsidRPr="00AF4636">
      <w:rPr>
        <w:i/>
        <w:iCs/>
        <w:sz w:val="20"/>
        <w:szCs w:val="20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3"/>
    <w:bookmarkEnd w:id="4"/>
    <w:bookmarkEnd w:id="5"/>
    <w:bookmarkEnd w:id="6"/>
    <w:r w:rsidR="00277B3B" w:rsidRPr="00AF4636">
      <w:rPr>
        <w:i/>
        <w:iCs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C784CC9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" w15:restartNumberingAfterBreak="0">
    <w:nsid w:val="00000005"/>
    <w:multiLevelType w:val="singleLevel"/>
    <w:tmpl w:val="A18C258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4" w15:restartNumberingAfterBreak="0">
    <w:nsid w:val="00000007"/>
    <w:multiLevelType w:val="singleLevel"/>
    <w:tmpl w:val="0778CBB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5" w15:restartNumberingAfterBreak="0">
    <w:nsid w:val="00000009"/>
    <w:multiLevelType w:val="singleLevel"/>
    <w:tmpl w:val="DBB06B4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7" w15:restartNumberingAfterBreak="0">
    <w:nsid w:val="0000000B"/>
    <w:multiLevelType w:val="singleLevel"/>
    <w:tmpl w:val="579ED82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sz w:val="24"/>
        <w:szCs w:val="24"/>
      </w:rPr>
    </w:lvl>
  </w:abstractNum>
  <w:abstractNum w:abstractNumId="8" w15:restartNumberingAfterBreak="0">
    <w:nsid w:val="0000000C"/>
    <w:multiLevelType w:val="singleLevel"/>
    <w:tmpl w:val="C6A074F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9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0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11" w15:restartNumberingAfterBreak="0">
    <w:nsid w:val="0000000F"/>
    <w:multiLevelType w:val="singleLevel"/>
    <w:tmpl w:val="AA0E8F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1"/>
        <w:sz w:val="24"/>
        <w:szCs w:val="24"/>
      </w:rPr>
    </w:lvl>
  </w:abstractNum>
  <w:abstractNum w:abstractNumId="13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4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5" w15:restartNumberingAfterBreak="0">
    <w:nsid w:val="00000015"/>
    <w:multiLevelType w:val="singleLevel"/>
    <w:tmpl w:val="C1544D3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16" w15:restartNumberingAfterBreak="0">
    <w:nsid w:val="00000017"/>
    <w:multiLevelType w:val="singleLevel"/>
    <w:tmpl w:val="04FEDF7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sz w:val="24"/>
        <w:szCs w:val="24"/>
      </w:rPr>
    </w:lvl>
  </w:abstractNum>
  <w:abstractNum w:abstractNumId="17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8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4"/>
        <w:szCs w:val="24"/>
      </w:rPr>
    </w:lvl>
  </w:abstractNum>
  <w:abstractNum w:abstractNumId="19" w15:restartNumberingAfterBreak="0">
    <w:nsid w:val="0000001B"/>
    <w:multiLevelType w:val="singleLevel"/>
    <w:tmpl w:val="B66CD98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hAnsi="Garamond" w:cs="Times New Roman" w:hint="default"/>
        <w:b w:val="0"/>
      </w:rPr>
    </w:lvl>
  </w:abstractNum>
  <w:abstractNum w:abstractNumId="20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="Times New Roman" w:eastAsia="SimSun" w:hAnsi="Times New Roman" w:cs="Times New Roman"/>
        <w:sz w:val="24"/>
        <w:szCs w:val="24"/>
      </w:rPr>
    </w:lvl>
  </w:abstractNum>
  <w:abstractNum w:abstractNumId="21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2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23" w15:restartNumberingAfterBreak="0">
    <w:nsid w:val="00000020"/>
    <w:multiLevelType w:val="singleLevel"/>
    <w:tmpl w:val="670A752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24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2"/>
        <w:sz w:val="24"/>
        <w:szCs w:val="24"/>
      </w:rPr>
    </w:lvl>
  </w:abstractNum>
  <w:abstractNum w:abstractNumId="25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26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27" w15:restartNumberingAfterBreak="0">
    <w:nsid w:val="0000002A"/>
    <w:multiLevelType w:val="singleLevel"/>
    <w:tmpl w:val="12BACFD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i w:val="0"/>
        <w:iCs w:val="0"/>
        <w:color w:val="000000"/>
        <w:spacing w:val="1"/>
        <w:sz w:val="24"/>
        <w:szCs w:val="24"/>
      </w:rPr>
    </w:lvl>
  </w:abstractNum>
  <w:abstractNum w:abstractNumId="28" w15:restartNumberingAfterBreak="0">
    <w:nsid w:val="0000002B"/>
    <w:multiLevelType w:val="singleLevel"/>
    <w:tmpl w:val="FB021FC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  <w:lang w:eastAsia="pl-PL" w:bidi="pl-PL"/>
      </w:rPr>
    </w:lvl>
  </w:abstractNum>
  <w:abstractNum w:abstractNumId="29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0" w15:restartNumberingAfterBreak="0">
    <w:nsid w:val="13822464"/>
    <w:multiLevelType w:val="hybridMultilevel"/>
    <w:tmpl w:val="82EAD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03AF660">
      <w:start w:val="1"/>
      <w:numFmt w:val="lowerLetter"/>
      <w:lvlText w:val="%2)"/>
      <w:lvlJc w:val="left"/>
      <w:pPr>
        <w:ind w:left="1440" w:hanging="360"/>
      </w:pPr>
      <w:rPr>
        <w:rFonts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C8E3AC4"/>
    <w:multiLevelType w:val="hybridMultilevel"/>
    <w:tmpl w:val="F15048CC"/>
    <w:lvl w:ilvl="0" w:tplc="034244E8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2347231E"/>
    <w:multiLevelType w:val="hybridMultilevel"/>
    <w:tmpl w:val="F6E2D918"/>
    <w:lvl w:ilvl="0" w:tplc="FC669B3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3" w15:restartNumberingAfterBreak="0">
    <w:nsid w:val="3DE35F13"/>
    <w:multiLevelType w:val="hybridMultilevel"/>
    <w:tmpl w:val="5DEEEA5E"/>
    <w:lvl w:ilvl="0" w:tplc="3D1CBD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A46514"/>
    <w:multiLevelType w:val="hybridMultilevel"/>
    <w:tmpl w:val="EAA0B4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01567F"/>
    <w:multiLevelType w:val="hybridMultilevel"/>
    <w:tmpl w:val="A8E6058C"/>
    <w:name w:val="WW8Num72"/>
    <w:lvl w:ilvl="0" w:tplc="0A2A553C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BB5D6C"/>
    <w:multiLevelType w:val="hybridMultilevel"/>
    <w:tmpl w:val="79120A32"/>
    <w:lvl w:ilvl="0" w:tplc="62B6364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6C1244A2"/>
    <w:multiLevelType w:val="hybridMultilevel"/>
    <w:tmpl w:val="8E26AC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E148BC"/>
    <w:multiLevelType w:val="hybridMultilevel"/>
    <w:tmpl w:val="DCDA3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543581">
    <w:abstractNumId w:val="38"/>
  </w:num>
  <w:num w:numId="2" w16cid:durableId="943877785">
    <w:abstractNumId w:val="32"/>
  </w:num>
  <w:num w:numId="3" w16cid:durableId="707341898">
    <w:abstractNumId w:val="31"/>
  </w:num>
  <w:num w:numId="4" w16cid:durableId="2136676390">
    <w:abstractNumId w:val="36"/>
  </w:num>
  <w:num w:numId="5" w16cid:durableId="1912351615">
    <w:abstractNumId w:val="37"/>
  </w:num>
  <w:num w:numId="6" w16cid:durableId="1744639345">
    <w:abstractNumId w:val="30"/>
  </w:num>
  <w:num w:numId="7" w16cid:durableId="447166520">
    <w:abstractNumId w:val="33"/>
  </w:num>
  <w:num w:numId="8" w16cid:durableId="1881281841">
    <w:abstractNumId w:val="3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E5D"/>
    <w:rsid w:val="00013418"/>
    <w:rsid w:val="00013601"/>
    <w:rsid w:val="000227B7"/>
    <w:rsid w:val="00031A7E"/>
    <w:rsid w:val="00041D92"/>
    <w:rsid w:val="00043689"/>
    <w:rsid w:val="00055300"/>
    <w:rsid w:val="0006677D"/>
    <w:rsid w:val="000700CB"/>
    <w:rsid w:val="000803F4"/>
    <w:rsid w:val="00081E9F"/>
    <w:rsid w:val="00082B8F"/>
    <w:rsid w:val="0008689C"/>
    <w:rsid w:val="000A71F9"/>
    <w:rsid w:val="000C69FA"/>
    <w:rsid w:val="000D4BEE"/>
    <w:rsid w:val="000E557E"/>
    <w:rsid w:val="00117840"/>
    <w:rsid w:val="00121CB7"/>
    <w:rsid w:val="00130E98"/>
    <w:rsid w:val="001318CF"/>
    <w:rsid w:val="001357F0"/>
    <w:rsid w:val="00144094"/>
    <w:rsid w:val="00160978"/>
    <w:rsid w:val="00167E5F"/>
    <w:rsid w:val="00170AD6"/>
    <w:rsid w:val="00175D6C"/>
    <w:rsid w:val="00177E50"/>
    <w:rsid w:val="0018421A"/>
    <w:rsid w:val="00192CA7"/>
    <w:rsid w:val="001B2D73"/>
    <w:rsid w:val="001D7B49"/>
    <w:rsid w:val="001E0D94"/>
    <w:rsid w:val="001E5423"/>
    <w:rsid w:val="00210B2C"/>
    <w:rsid w:val="00223C3E"/>
    <w:rsid w:val="0024367A"/>
    <w:rsid w:val="00251E68"/>
    <w:rsid w:val="0025257C"/>
    <w:rsid w:val="0026493F"/>
    <w:rsid w:val="0026496E"/>
    <w:rsid w:val="00277B3B"/>
    <w:rsid w:val="00280167"/>
    <w:rsid w:val="00283609"/>
    <w:rsid w:val="00295F88"/>
    <w:rsid w:val="0029729A"/>
    <w:rsid w:val="002A61D4"/>
    <w:rsid w:val="002B113D"/>
    <w:rsid w:val="002B1A0F"/>
    <w:rsid w:val="002B496F"/>
    <w:rsid w:val="002B4AA2"/>
    <w:rsid w:val="002B6A34"/>
    <w:rsid w:val="002C35A2"/>
    <w:rsid w:val="002D0265"/>
    <w:rsid w:val="002D4A52"/>
    <w:rsid w:val="002D63B6"/>
    <w:rsid w:val="002E0312"/>
    <w:rsid w:val="00301DC4"/>
    <w:rsid w:val="003145BD"/>
    <w:rsid w:val="003233BD"/>
    <w:rsid w:val="00350096"/>
    <w:rsid w:val="00360DB7"/>
    <w:rsid w:val="00365B98"/>
    <w:rsid w:val="00366EF4"/>
    <w:rsid w:val="00372B8F"/>
    <w:rsid w:val="0038100F"/>
    <w:rsid w:val="0038240E"/>
    <w:rsid w:val="00390FD3"/>
    <w:rsid w:val="003A77AC"/>
    <w:rsid w:val="003B46D4"/>
    <w:rsid w:val="003B6D92"/>
    <w:rsid w:val="003D1338"/>
    <w:rsid w:val="003D3D98"/>
    <w:rsid w:val="003E0AE8"/>
    <w:rsid w:val="003E26BB"/>
    <w:rsid w:val="003E43AF"/>
    <w:rsid w:val="003E56A8"/>
    <w:rsid w:val="003F794C"/>
    <w:rsid w:val="003F7DD2"/>
    <w:rsid w:val="00412C77"/>
    <w:rsid w:val="004132C2"/>
    <w:rsid w:val="004150D1"/>
    <w:rsid w:val="004509DD"/>
    <w:rsid w:val="00451D3D"/>
    <w:rsid w:val="004628E6"/>
    <w:rsid w:val="00464554"/>
    <w:rsid w:val="004805BD"/>
    <w:rsid w:val="0048366E"/>
    <w:rsid w:val="00487F9E"/>
    <w:rsid w:val="004B0B63"/>
    <w:rsid w:val="004B2BDD"/>
    <w:rsid w:val="004B6242"/>
    <w:rsid w:val="004C1FB1"/>
    <w:rsid w:val="004C25BD"/>
    <w:rsid w:val="004C3CF7"/>
    <w:rsid w:val="004E338D"/>
    <w:rsid w:val="004E4397"/>
    <w:rsid w:val="004F1384"/>
    <w:rsid w:val="004F60AA"/>
    <w:rsid w:val="00503894"/>
    <w:rsid w:val="00506D4E"/>
    <w:rsid w:val="00507C99"/>
    <w:rsid w:val="00510C5C"/>
    <w:rsid w:val="005354DC"/>
    <w:rsid w:val="0055030F"/>
    <w:rsid w:val="005521AE"/>
    <w:rsid w:val="005753AA"/>
    <w:rsid w:val="005856C9"/>
    <w:rsid w:val="005B45EF"/>
    <w:rsid w:val="005B75F8"/>
    <w:rsid w:val="005C3B7D"/>
    <w:rsid w:val="005D2542"/>
    <w:rsid w:val="005F57E0"/>
    <w:rsid w:val="00622F03"/>
    <w:rsid w:val="00626955"/>
    <w:rsid w:val="006337DF"/>
    <w:rsid w:val="00635AC3"/>
    <w:rsid w:val="006501DA"/>
    <w:rsid w:val="00650A97"/>
    <w:rsid w:val="00665634"/>
    <w:rsid w:val="00674E0C"/>
    <w:rsid w:val="006845C0"/>
    <w:rsid w:val="0068634C"/>
    <w:rsid w:val="00692B4E"/>
    <w:rsid w:val="006A6D6D"/>
    <w:rsid w:val="006D27E6"/>
    <w:rsid w:val="007035AB"/>
    <w:rsid w:val="00715CA0"/>
    <w:rsid w:val="0072129D"/>
    <w:rsid w:val="007342EB"/>
    <w:rsid w:val="00753D14"/>
    <w:rsid w:val="0075405D"/>
    <w:rsid w:val="00754244"/>
    <w:rsid w:val="007776A2"/>
    <w:rsid w:val="00780F39"/>
    <w:rsid w:val="0078393A"/>
    <w:rsid w:val="007C2D35"/>
    <w:rsid w:val="007C3282"/>
    <w:rsid w:val="007F0882"/>
    <w:rsid w:val="00807113"/>
    <w:rsid w:val="008156C9"/>
    <w:rsid w:val="00817253"/>
    <w:rsid w:val="0082184F"/>
    <w:rsid w:val="00827BBC"/>
    <w:rsid w:val="008302F8"/>
    <w:rsid w:val="008431E4"/>
    <w:rsid w:val="008518BA"/>
    <w:rsid w:val="008569D4"/>
    <w:rsid w:val="0086771E"/>
    <w:rsid w:val="008708EB"/>
    <w:rsid w:val="00872CA4"/>
    <w:rsid w:val="008730A4"/>
    <w:rsid w:val="008737EA"/>
    <w:rsid w:val="008959A3"/>
    <w:rsid w:val="00897C3C"/>
    <w:rsid w:val="008C7628"/>
    <w:rsid w:val="008E0D83"/>
    <w:rsid w:val="00904BBE"/>
    <w:rsid w:val="009132BA"/>
    <w:rsid w:val="009138C5"/>
    <w:rsid w:val="009238DB"/>
    <w:rsid w:val="0092414C"/>
    <w:rsid w:val="00931E44"/>
    <w:rsid w:val="00945EE4"/>
    <w:rsid w:val="00956835"/>
    <w:rsid w:val="00972896"/>
    <w:rsid w:val="0097553E"/>
    <w:rsid w:val="009804B6"/>
    <w:rsid w:val="00980B13"/>
    <w:rsid w:val="0098296F"/>
    <w:rsid w:val="00991623"/>
    <w:rsid w:val="009938D8"/>
    <w:rsid w:val="009B1151"/>
    <w:rsid w:val="009B1998"/>
    <w:rsid w:val="009B424D"/>
    <w:rsid w:val="009C0202"/>
    <w:rsid w:val="009C54F7"/>
    <w:rsid w:val="009F7020"/>
    <w:rsid w:val="00A20C4C"/>
    <w:rsid w:val="00A32D24"/>
    <w:rsid w:val="00A43891"/>
    <w:rsid w:val="00A43F74"/>
    <w:rsid w:val="00A4651B"/>
    <w:rsid w:val="00A46682"/>
    <w:rsid w:val="00A562A1"/>
    <w:rsid w:val="00A60E0A"/>
    <w:rsid w:val="00A65238"/>
    <w:rsid w:val="00A703B6"/>
    <w:rsid w:val="00A71772"/>
    <w:rsid w:val="00A91E5D"/>
    <w:rsid w:val="00AA59EA"/>
    <w:rsid w:val="00AB1517"/>
    <w:rsid w:val="00AD2CE9"/>
    <w:rsid w:val="00AF4636"/>
    <w:rsid w:val="00B01293"/>
    <w:rsid w:val="00B05170"/>
    <w:rsid w:val="00B05643"/>
    <w:rsid w:val="00B1252F"/>
    <w:rsid w:val="00B12C18"/>
    <w:rsid w:val="00B21A89"/>
    <w:rsid w:val="00B27A0A"/>
    <w:rsid w:val="00B55805"/>
    <w:rsid w:val="00B57A45"/>
    <w:rsid w:val="00B6558C"/>
    <w:rsid w:val="00B66F47"/>
    <w:rsid w:val="00B7043A"/>
    <w:rsid w:val="00B70C72"/>
    <w:rsid w:val="00B719F8"/>
    <w:rsid w:val="00B73807"/>
    <w:rsid w:val="00B76788"/>
    <w:rsid w:val="00B909AC"/>
    <w:rsid w:val="00B90FA2"/>
    <w:rsid w:val="00BB4B61"/>
    <w:rsid w:val="00BE3F0E"/>
    <w:rsid w:val="00BE63EA"/>
    <w:rsid w:val="00BE6683"/>
    <w:rsid w:val="00BF6788"/>
    <w:rsid w:val="00C006C3"/>
    <w:rsid w:val="00C0303E"/>
    <w:rsid w:val="00C038A2"/>
    <w:rsid w:val="00C04234"/>
    <w:rsid w:val="00C13150"/>
    <w:rsid w:val="00C334C0"/>
    <w:rsid w:val="00C529A3"/>
    <w:rsid w:val="00C83DFD"/>
    <w:rsid w:val="00C86604"/>
    <w:rsid w:val="00CA17DA"/>
    <w:rsid w:val="00CA3C17"/>
    <w:rsid w:val="00CC09F8"/>
    <w:rsid w:val="00CC1BCE"/>
    <w:rsid w:val="00CF7FA7"/>
    <w:rsid w:val="00D107F0"/>
    <w:rsid w:val="00D10F31"/>
    <w:rsid w:val="00D137AA"/>
    <w:rsid w:val="00D23596"/>
    <w:rsid w:val="00D27799"/>
    <w:rsid w:val="00D3549A"/>
    <w:rsid w:val="00D361D1"/>
    <w:rsid w:val="00D36584"/>
    <w:rsid w:val="00D63D21"/>
    <w:rsid w:val="00D72842"/>
    <w:rsid w:val="00D84BB5"/>
    <w:rsid w:val="00D900DC"/>
    <w:rsid w:val="00DA139F"/>
    <w:rsid w:val="00DE39D0"/>
    <w:rsid w:val="00DF3CD2"/>
    <w:rsid w:val="00E143E9"/>
    <w:rsid w:val="00E16D82"/>
    <w:rsid w:val="00E30033"/>
    <w:rsid w:val="00E31C64"/>
    <w:rsid w:val="00E371D7"/>
    <w:rsid w:val="00E41181"/>
    <w:rsid w:val="00E54446"/>
    <w:rsid w:val="00E55161"/>
    <w:rsid w:val="00E80529"/>
    <w:rsid w:val="00E83ED0"/>
    <w:rsid w:val="00E84AB2"/>
    <w:rsid w:val="00E935FA"/>
    <w:rsid w:val="00EC6CB7"/>
    <w:rsid w:val="00ED2993"/>
    <w:rsid w:val="00EF779C"/>
    <w:rsid w:val="00F21703"/>
    <w:rsid w:val="00F30FBB"/>
    <w:rsid w:val="00F46F05"/>
    <w:rsid w:val="00F57F9B"/>
    <w:rsid w:val="00F637E7"/>
    <w:rsid w:val="00F72BB9"/>
    <w:rsid w:val="00F90D92"/>
    <w:rsid w:val="00F93DE6"/>
    <w:rsid w:val="00F94382"/>
    <w:rsid w:val="00FA27D3"/>
    <w:rsid w:val="00FB248E"/>
    <w:rsid w:val="00FB2552"/>
    <w:rsid w:val="00FB3671"/>
    <w:rsid w:val="00FB7B7A"/>
    <w:rsid w:val="00FC34E9"/>
    <w:rsid w:val="00FC5B1F"/>
    <w:rsid w:val="00FE0D2F"/>
    <w:rsid w:val="00FE7780"/>
    <w:rsid w:val="2DF4C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0E1B7F"/>
  <w15:chartTrackingRefBased/>
  <w15:docId w15:val="{A8A6FC15-F9EE-4277-BADA-9251BE2B4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9A3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E5D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E5D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1E5D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1E5D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1E5D"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91E5D"/>
    <w:rPr>
      <w:rFonts w:ascii="Calibri Light" w:eastAsia="Times New Roman" w:hAnsi="Calibri Light" w:cs="Times New Roman"/>
      <w:color w:val="2F5496"/>
      <w:sz w:val="32"/>
      <w:szCs w:val="32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A91E5D"/>
    <w:rPr>
      <w:rFonts w:ascii="Calibri Light" w:eastAsia="Times New Roman" w:hAnsi="Calibri Light" w:cs="Times New Roman"/>
      <w:color w:val="1F3763"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uiPriority w:val="9"/>
    <w:semiHidden/>
    <w:rsid w:val="00A91E5D"/>
    <w:rPr>
      <w:rFonts w:ascii="Calibri Light" w:eastAsia="Times New Roman" w:hAnsi="Calibri Light" w:cs="Times New Roman"/>
      <w:i/>
      <w:iCs/>
      <w:color w:val="2F5496"/>
      <w:sz w:val="20"/>
      <w:szCs w:val="20"/>
      <w:lang w:val="x-none" w:eastAsia="x-none"/>
    </w:rPr>
  </w:style>
  <w:style w:type="character" w:customStyle="1" w:styleId="Nagwek5Znak">
    <w:name w:val="Nagłówek 5 Znak"/>
    <w:link w:val="Nagwek5"/>
    <w:uiPriority w:val="9"/>
    <w:semiHidden/>
    <w:rsid w:val="00A91E5D"/>
    <w:rPr>
      <w:rFonts w:ascii="Calibri Light" w:eastAsia="Times New Roman" w:hAnsi="Calibri Light" w:cs="Times New Roman"/>
      <w:color w:val="2F5496"/>
      <w:sz w:val="20"/>
      <w:szCs w:val="20"/>
      <w:lang w:val="x-none" w:eastAsia="x-none"/>
    </w:rPr>
  </w:style>
  <w:style w:type="character" w:customStyle="1" w:styleId="Nagwek6Znak">
    <w:name w:val="Nagłówek 6 Znak"/>
    <w:link w:val="Nagwek6"/>
    <w:uiPriority w:val="9"/>
    <w:semiHidden/>
    <w:rsid w:val="00A91E5D"/>
    <w:rPr>
      <w:rFonts w:ascii="Calibri Light" w:eastAsia="Times New Roman" w:hAnsi="Calibri Light" w:cs="Times New Roman"/>
      <w:color w:val="1F3763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A91E5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A91E5D"/>
    <w:rPr>
      <w:rFonts w:ascii="Calibri" w:eastAsia="Calibri" w:hAnsi="Calibri" w:cs="Times New Roman"/>
    </w:rPr>
  </w:style>
  <w:style w:type="character" w:customStyle="1" w:styleId="st">
    <w:name w:val="st"/>
    <w:rsid w:val="00A91E5D"/>
  </w:style>
  <w:style w:type="character" w:styleId="Hipercze">
    <w:name w:val="Hyperlink"/>
    <w:unhideWhenUsed/>
    <w:rsid w:val="00A91E5D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A91E5D"/>
    <w:rPr>
      <w:color w:val="605E5C"/>
      <w:shd w:val="clear" w:color="auto" w:fill="E1DFDD"/>
    </w:rPr>
  </w:style>
  <w:style w:type="paragraph" w:styleId="Akapitzlist">
    <w:name w:val="List Paragraph"/>
    <w:aliases w:val="normalny tekst,Asia 2  Akapit z listą,tekst normalny"/>
    <w:basedOn w:val="Normalny"/>
    <w:uiPriority w:val="34"/>
    <w:qFormat/>
    <w:rsid w:val="00A91E5D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A91E5D"/>
    <w:pPr>
      <w:spacing w:before="120" w:after="120"/>
    </w:pPr>
    <w:rPr>
      <w:rFonts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A91E5D"/>
    <w:pPr>
      <w:spacing w:after="0"/>
      <w:ind w:left="220"/>
    </w:pPr>
    <w:rPr>
      <w:rFonts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A91E5D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A91E5D"/>
    <w:pPr>
      <w:spacing w:after="0"/>
      <w:ind w:left="660"/>
    </w:pPr>
    <w:rPr>
      <w:rFonts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A91E5D"/>
    <w:pPr>
      <w:spacing w:after="0"/>
      <w:ind w:left="880"/>
    </w:pPr>
    <w:rPr>
      <w:rFonts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A91E5D"/>
    <w:pPr>
      <w:spacing w:after="0"/>
      <w:ind w:left="1100"/>
    </w:pPr>
    <w:rPr>
      <w:rFonts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A91E5D"/>
    <w:pPr>
      <w:spacing w:after="0"/>
      <w:ind w:left="1320"/>
    </w:pPr>
    <w:rPr>
      <w:rFonts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A91E5D"/>
    <w:pPr>
      <w:spacing w:after="0"/>
      <w:ind w:left="1540"/>
    </w:pPr>
    <w:rPr>
      <w:rFonts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A91E5D"/>
    <w:pPr>
      <w:spacing w:after="0"/>
      <w:ind w:left="1760"/>
    </w:pPr>
    <w:rPr>
      <w:rFonts w:cs="Calibri"/>
      <w:sz w:val="18"/>
      <w:szCs w:val="18"/>
    </w:rPr>
  </w:style>
  <w:style w:type="table" w:styleId="Tabela-Siatka">
    <w:name w:val="Table Grid"/>
    <w:basedOn w:val="Standardowy"/>
    <w:uiPriority w:val="39"/>
    <w:rsid w:val="00A91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A91E5D"/>
    <w:rPr>
      <w:b/>
    </w:rPr>
  </w:style>
  <w:style w:type="character" w:customStyle="1" w:styleId="WW8Num2z0">
    <w:name w:val="WW8Num2z0"/>
    <w:rsid w:val="00A91E5D"/>
    <w:rPr>
      <w:rFonts w:hint="default"/>
      <w:sz w:val="24"/>
      <w:szCs w:val="24"/>
    </w:rPr>
  </w:style>
  <w:style w:type="character" w:customStyle="1" w:styleId="WW8Num3z0">
    <w:name w:val="WW8Num3z0"/>
    <w:rsid w:val="00A91E5D"/>
    <w:rPr>
      <w:rFonts w:hint="default"/>
      <w:b/>
      <w:sz w:val="24"/>
      <w:szCs w:val="24"/>
    </w:rPr>
  </w:style>
  <w:style w:type="character" w:customStyle="1" w:styleId="WW8Num4z0">
    <w:name w:val="WW8Num4z0"/>
    <w:rsid w:val="00A91E5D"/>
    <w:rPr>
      <w:rFonts w:hint="default"/>
      <w:b/>
      <w:sz w:val="24"/>
      <w:szCs w:val="24"/>
    </w:rPr>
  </w:style>
  <w:style w:type="character" w:customStyle="1" w:styleId="WW8Num5z0">
    <w:name w:val="WW8Num5z0"/>
    <w:rsid w:val="00A91E5D"/>
    <w:rPr>
      <w:rFonts w:hint="default"/>
      <w:b/>
      <w:sz w:val="24"/>
      <w:szCs w:val="24"/>
    </w:rPr>
  </w:style>
  <w:style w:type="character" w:customStyle="1" w:styleId="WW8Num6z0">
    <w:name w:val="WW8Num6z0"/>
    <w:rsid w:val="00A91E5D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A91E5D"/>
    <w:rPr>
      <w:rFonts w:hint="default"/>
      <w:sz w:val="24"/>
      <w:szCs w:val="24"/>
    </w:rPr>
  </w:style>
  <w:style w:type="character" w:customStyle="1" w:styleId="WW8Num8z0">
    <w:name w:val="WW8Num8z0"/>
    <w:rsid w:val="00A91E5D"/>
    <w:rPr>
      <w:rFonts w:hint="default"/>
      <w:sz w:val="24"/>
      <w:szCs w:val="24"/>
    </w:rPr>
  </w:style>
  <w:style w:type="character" w:customStyle="1" w:styleId="WW8Num9z0">
    <w:name w:val="WW8Num9z0"/>
    <w:rsid w:val="00A91E5D"/>
    <w:rPr>
      <w:rFonts w:hint="default"/>
      <w:b/>
      <w:sz w:val="24"/>
      <w:szCs w:val="24"/>
    </w:rPr>
  </w:style>
  <w:style w:type="character" w:customStyle="1" w:styleId="WW8Num10z0">
    <w:name w:val="WW8Num10z0"/>
    <w:rsid w:val="00A91E5D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A91E5D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A91E5D"/>
    <w:rPr>
      <w:rFonts w:hint="default"/>
      <w:b/>
      <w:sz w:val="24"/>
      <w:szCs w:val="24"/>
    </w:rPr>
  </w:style>
  <w:style w:type="character" w:customStyle="1" w:styleId="WW8Num13z0">
    <w:name w:val="WW8Num13z0"/>
    <w:rsid w:val="00A91E5D"/>
    <w:rPr>
      <w:rFonts w:hint="default"/>
      <w:b/>
      <w:sz w:val="24"/>
      <w:szCs w:val="24"/>
    </w:rPr>
  </w:style>
  <w:style w:type="character" w:customStyle="1" w:styleId="WW8Num14z0">
    <w:name w:val="WW8Num14z0"/>
    <w:rsid w:val="00A91E5D"/>
    <w:rPr>
      <w:rFonts w:hint="default"/>
      <w:sz w:val="24"/>
      <w:szCs w:val="24"/>
    </w:rPr>
  </w:style>
  <w:style w:type="character" w:customStyle="1" w:styleId="WW8Num15z0">
    <w:name w:val="WW8Num15z0"/>
    <w:rsid w:val="00A91E5D"/>
    <w:rPr>
      <w:rFonts w:hint="default"/>
      <w:b/>
      <w:sz w:val="24"/>
      <w:szCs w:val="24"/>
    </w:rPr>
  </w:style>
  <w:style w:type="character" w:customStyle="1" w:styleId="WW8Num16z0">
    <w:name w:val="WW8Num16z0"/>
    <w:rsid w:val="00A91E5D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A91E5D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A91E5D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A91E5D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A91E5D"/>
    <w:rPr>
      <w:rFonts w:hint="default"/>
      <w:sz w:val="24"/>
      <w:szCs w:val="24"/>
    </w:rPr>
  </w:style>
  <w:style w:type="character" w:customStyle="1" w:styleId="WW8Num21z0">
    <w:name w:val="WW8Num21z0"/>
    <w:rsid w:val="00A91E5D"/>
    <w:rPr>
      <w:rFonts w:hint="default"/>
      <w:b/>
      <w:sz w:val="24"/>
      <w:szCs w:val="24"/>
    </w:rPr>
  </w:style>
  <w:style w:type="character" w:customStyle="1" w:styleId="WW8Num22z0">
    <w:name w:val="WW8Num22z0"/>
    <w:rsid w:val="00A91E5D"/>
    <w:rPr>
      <w:rFonts w:hint="default"/>
      <w:b/>
      <w:sz w:val="24"/>
      <w:szCs w:val="24"/>
    </w:rPr>
  </w:style>
  <w:style w:type="character" w:customStyle="1" w:styleId="WW8Num23z0">
    <w:name w:val="WW8Num23z0"/>
    <w:rsid w:val="00A91E5D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A91E5D"/>
    <w:rPr>
      <w:rFonts w:hint="default"/>
      <w:b/>
      <w:sz w:val="24"/>
      <w:szCs w:val="24"/>
    </w:rPr>
  </w:style>
  <w:style w:type="character" w:customStyle="1" w:styleId="WW8Num25z0">
    <w:name w:val="WW8Num25z0"/>
    <w:rsid w:val="00A91E5D"/>
    <w:rPr>
      <w:rFonts w:hint="default"/>
    </w:rPr>
  </w:style>
  <w:style w:type="character" w:customStyle="1" w:styleId="WW8Num26z0">
    <w:name w:val="WW8Num26z0"/>
    <w:rsid w:val="00A91E5D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A91E5D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A91E5D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A91E5D"/>
    <w:rPr>
      <w:rFonts w:hint="default"/>
      <w:b/>
      <w:sz w:val="24"/>
      <w:szCs w:val="24"/>
    </w:rPr>
  </w:style>
  <w:style w:type="character" w:customStyle="1" w:styleId="WW8Num30z0">
    <w:name w:val="WW8Num30z0"/>
    <w:rsid w:val="00A91E5D"/>
    <w:rPr>
      <w:rFonts w:hint="default"/>
      <w:sz w:val="24"/>
      <w:szCs w:val="24"/>
    </w:rPr>
  </w:style>
  <w:style w:type="character" w:customStyle="1" w:styleId="WW8Num31z0">
    <w:name w:val="WW8Num31z0"/>
    <w:rsid w:val="00A91E5D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A91E5D"/>
    <w:rPr>
      <w:rFonts w:hint="default"/>
      <w:sz w:val="24"/>
      <w:szCs w:val="24"/>
    </w:rPr>
  </w:style>
  <w:style w:type="character" w:customStyle="1" w:styleId="WW8Num33z0">
    <w:name w:val="WW8Num33z0"/>
    <w:rsid w:val="00A91E5D"/>
    <w:rPr>
      <w:rFonts w:hint="default"/>
      <w:sz w:val="24"/>
      <w:szCs w:val="24"/>
    </w:rPr>
  </w:style>
  <w:style w:type="character" w:customStyle="1" w:styleId="WW8Num34z0">
    <w:name w:val="WW8Num34z0"/>
    <w:rsid w:val="00A91E5D"/>
    <w:rPr>
      <w:rFonts w:hint="default"/>
    </w:rPr>
  </w:style>
  <w:style w:type="character" w:customStyle="1" w:styleId="WW8Num35z0">
    <w:name w:val="WW8Num35z0"/>
    <w:rsid w:val="00A91E5D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A91E5D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A91E5D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A91E5D"/>
    <w:rPr>
      <w:rFonts w:hint="default"/>
      <w:sz w:val="24"/>
      <w:szCs w:val="24"/>
    </w:rPr>
  </w:style>
  <w:style w:type="character" w:customStyle="1" w:styleId="WW8Num39z0">
    <w:name w:val="WW8Num39z0"/>
    <w:rsid w:val="00A91E5D"/>
    <w:rPr>
      <w:rFonts w:hint="default"/>
      <w:color w:val="auto"/>
    </w:rPr>
  </w:style>
  <w:style w:type="character" w:customStyle="1" w:styleId="WW8Num40z0">
    <w:name w:val="WW8Num40z0"/>
    <w:rsid w:val="00A91E5D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A91E5D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A91E5D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A91E5D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A91E5D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A91E5D"/>
    <w:rPr>
      <w:rFonts w:hint="default"/>
      <w:sz w:val="24"/>
      <w:szCs w:val="24"/>
    </w:rPr>
  </w:style>
  <w:style w:type="character" w:customStyle="1" w:styleId="WW8Num46z0">
    <w:name w:val="WW8Num46z0"/>
    <w:rsid w:val="00A91E5D"/>
    <w:rPr>
      <w:rFonts w:hint="default"/>
      <w:sz w:val="24"/>
      <w:szCs w:val="24"/>
    </w:rPr>
  </w:style>
  <w:style w:type="character" w:customStyle="1" w:styleId="WW8Num46z1">
    <w:name w:val="WW8Num46z1"/>
    <w:rsid w:val="00A91E5D"/>
  </w:style>
  <w:style w:type="character" w:customStyle="1" w:styleId="WW8Num46z2">
    <w:name w:val="WW8Num46z2"/>
    <w:rsid w:val="00A91E5D"/>
  </w:style>
  <w:style w:type="character" w:customStyle="1" w:styleId="WW8Num46z3">
    <w:name w:val="WW8Num46z3"/>
    <w:rsid w:val="00A91E5D"/>
  </w:style>
  <w:style w:type="character" w:customStyle="1" w:styleId="WW8Num46z4">
    <w:name w:val="WW8Num46z4"/>
    <w:rsid w:val="00A91E5D"/>
  </w:style>
  <w:style w:type="character" w:customStyle="1" w:styleId="WW8Num46z5">
    <w:name w:val="WW8Num46z5"/>
    <w:rsid w:val="00A91E5D"/>
  </w:style>
  <w:style w:type="character" w:customStyle="1" w:styleId="WW8Num46z6">
    <w:name w:val="WW8Num46z6"/>
    <w:rsid w:val="00A91E5D"/>
  </w:style>
  <w:style w:type="character" w:customStyle="1" w:styleId="WW8Num46z7">
    <w:name w:val="WW8Num46z7"/>
    <w:rsid w:val="00A91E5D"/>
  </w:style>
  <w:style w:type="character" w:customStyle="1" w:styleId="WW8Num46z8">
    <w:name w:val="WW8Num46z8"/>
    <w:rsid w:val="00A91E5D"/>
  </w:style>
  <w:style w:type="character" w:customStyle="1" w:styleId="WW8Num1z1">
    <w:name w:val="WW8Num1z1"/>
    <w:rsid w:val="00A91E5D"/>
    <w:rPr>
      <w:rFonts w:ascii="Times New Roman" w:eastAsia="SimSun" w:hAnsi="Times New Roman" w:cs="Times New Roman"/>
    </w:rPr>
  </w:style>
  <w:style w:type="character" w:customStyle="1" w:styleId="WW8Num1z2">
    <w:name w:val="WW8Num1z2"/>
    <w:rsid w:val="00A91E5D"/>
  </w:style>
  <w:style w:type="character" w:customStyle="1" w:styleId="WW8Num1z3">
    <w:name w:val="WW8Num1z3"/>
    <w:rsid w:val="00A91E5D"/>
  </w:style>
  <w:style w:type="character" w:customStyle="1" w:styleId="WW8Num1z4">
    <w:name w:val="WW8Num1z4"/>
    <w:rsid w:val="00A91E5D"/>
  </w:style>
  <w:style w:type="character" w:customStyle="1" w:styleId="WW8Num1z5">
    <w:name w:val="WW8Num1z5"/>
    <w:rsid w:val="00A91E5D"/>
  </w:style>
  <w:style w:type="character" w:customStyle="1" w:styleId="WW8Num1z6">
    <w:name w:val="WW8Num1z6"/>
    <w:rsid w:val="00A91E5D"/>
  </w:style>
  <w:style w:type="character" w:customStyle="1" w:styleId="WW8Num1z7">
    <w:name w:val="WW8Num1z7"/>
    <w:rsid w:val="00A91E5D"/>
  </w:style>
  <w:style w:type="character" w:customStyle="1" w:styleId="WW8Num1z8">
    <w:name w:val="WW8Num1z8"/>
    <w:rsid w:val="00A91E5D"/>
  </w:style>
  <w:style w:type="character" w:customStyle="1" w:styleId="WW8Num2z1">
    <w:name w:val="WW8Num2z1"/>
    <w:rsid w:val="00A91E5D"/>
  </w:style>
  <w:style w:type="character" w:customStyle="1" w:styleId="WW8Num2z2">
    <w:name w:val="WW8Num2z2"/>
    <w:rsid w:val="00A91E5D"/>
  </w:style>
  <w:style w:type="character" w:customStyle="1" w:styleId="WW8Num2z3">
    <w:name w:val="WW8Num2z3"/>
    <w:rsid w:val="00A91E5D"/>
  </w:style>
  <w:style w:type="character" w:customStyle="1" w:styleId="WW8Num2z4">
    <w:name w:val="WW8Num2z4"/>
    <w:rsid w:val="00A91E5D"/>
  </w:style>
  <w:style w:type="character" w:customStyle="1" w:styleId="WW8Num2z5">
    <w:name w:val="WW8Num2z5"/>
    <w:rsid w:val="00A91E5D"/>
  </w:style>
  <w:style w:type="character" w:customStyle="1" w:styleId="WW8Num2z6">
    <w:name w:val="WW8Num2z6"/>
    <w:rsid w:val="00A91E5D"/>
  </w:style>
  <w:style w:type="character" w:customStyle="1" w:styleId="WW8Num2z7">
    <w:name w:val="WW8Num2z7"/>
    <w:rsid w:val="00A91E5D"/>
  </w:style>
  <w:style w:type="character" w:customStyle="1" w:styleId="WW8Num2z8">
    <w:name w:val="WW8Num2z8"/>
    <w:rsid w:val="00A91E5D"/>
  </w:style>
  <w:style w:type="character" w:customStyle="1" w:styleId="WW8Num3z1">
    <w:name w:val="WW8Num3z1"/>
    <w:rsid w:val="00A91E5D"/>
  </w:style>
  <w:style w:type="character" w:customStyle="1" w:styleId="WW8Num3z2">
    <w:name w:val="WW8Num3z2"/>
    <w:rsid w:val="00A91E5D"/>
  </w:style>
  <w:style w:type="character" w:customStyle="1" w:styleId="WW8Num3z3">
    <w:name w:val="WW8Num3z3"/>
    <w:rsid w:val="00A91E5D"/>
  </w:style>
  <w:style w:type="character" w:customStyle="1" w:styleId="WW8Num3z4">
    <w:name w:val="WW8Num3z4"/>
    <w:rsid w:val="00A91E5D"/>
  </w:style>
  <w:style w:type="character" w:customStyle="1" w:styleId="WW8Num3z5">
    <w:name w:val="WW8Num3z5"/>
    <w:rsid w:val="00A91E5D"/>
  </w:style>
  <w:style w:type="character" w:customStyle="1" w:styleId="WW8Num3z6">
    <w:name w:val="WW8Num3z6"/>
    <w:rsid w:val="00A91E5D"/>
  </w:style>
  <w:style w:type="character" w:customStyle="1" w:styleId="WW8Num3z7">
    <w:name w:val="WW8Num3z7"/>
    <w:rsid w:val="00A91E5D"/>
  </w:style>
  <w:style w:type="character" w:customStyle="1" w:styleId="WW8Num3z8">
    <w:name w:val="WW8Num3z8"/>
    <w:rsid w:val="00A91E5D"/>
  </w:style>
  <w:style w:type="character" w:customStyle="1" w:styleId="WW8Num4z1">
    <w:name w:val="WW8Num4z1"/>
    <w:rsid w:val="00A91E5D"/>
  </w:style>
  <w:style w:type="character" w:customStyle="1" w:styleId="WW8Num4z2">
    <w:name w:val="WW8Num4z2"/>
    <w:rsid w:val="00A91E5D"/>
  </w:style>
  <w:style w:type="character" w:customStyle="1" w:styleId="WW8Num4z3">
    <w:name w:val="WW8Num4z3"/>
    <w:rsid w:val="00A91E5D"/>
  </w:style>
  <w:style w:type="character" w:customStyle="1" w:styleId="WW8Num4z4">
    <w:name w:val="WW8Num4z4"/>
    <w:rsid w:val="00A91E5D"/>
  </w:style>
  <w:style w:type="character" w:customStyle="1" w:styleId="WW8Num4z5">
    <w:name w:val="WW8Num4z5"/>
    <w:rsid w:val="00A91E5D"/>
  </w:style>
  <w:style w:type="character" w:customStyle="1" w:styleId="WW8Num4z6">
    <w:name w:val="WW8Num4z6"/>
    <w:rsid w:val="00A91E5D"/>
  </w:style>
  <w:style w:type="character" w:customStyle="1" w:styleId="WW8Num4z7">
    <w:name w:val="WW8Num4z7"/>
    <w:rsid w:val="00A91E5D"/>
  </w:style>
  <w:style w:type="character" w:customStyle="1" w:styleId="WW8Num4z8">
    <w:name w:val="WW8Num4z8"/>
    <w:rsid w:val="00A91E5D"/>
  </w:style>
  <w:style w:type="character" w:customStyle="1" w:styleId="WW8Num5z1">
    <w:name w:val="WW8Num5z1"/>
    <w:rsid w:val="00A91E5D"/>
  </w:style>
  <w:style w:type="character" w:customStyle="1" w:styleId="WW8Num5z2">
    <w:name w:val="WW8Num5z2"/>
    <w:rsid w:val="00A91E5D"/>
  </w:style>
  <w:style w:type="character" w:customStyle="1" w:styleId="WW8Num5z3">
    <w:name w:val="WW8Num5z3"/>
    <w:rsid w:val="00A91E5D"/>
  </w:style>
  <w:style w:type="character" w:customStyle="1" w:styleId="WW8Num5z4">
    <w:name w:val="WW8Num5z4"/>
    <w:rsid w:val="00A91E5D"/>
  </w:style>
  <w:style w:type="character" w:customStyle="1" w:styleId="WW8Num5z5">
    <w:name w:val="WW8Num5z5"/>
    <w:rsid w:val="00A91E5D"/>
  </w:style>
  <w:style w:type="character" w:customStyle="1" w:styleId="WW8Num5z6">
    <w:name w:val="WW8Num5z6"/>
    <w:rsid w:val="00A91E5D"/>
  </w:style>
  <w:style w:type="character" w:customStyle="1" w:styleId="WW8Num5z7">
    <w:name w:val="WW8Num5z7"/>
    <w:rsid w:val="00A91E5D"/>
  </w:style>
  <w:style w:type="character" w:customStyle="1" w:styleId="WW8Num5z8">
    <w:name w:val="WW8Num5z8"/>
    <w:rsid w:val="00A91E5D"/>
  </w:style>
  <w:style w:type="character" w:customStyle="1" w:styleId="WW8Num6z1">
    <w:name w:val="WW8Num6z1"/>
    <w:rsid w:val="00A91E5D"/>
  </w:style>
  <w:style w:type="character" w:customStyle="1" w:styleId="WW8Num6z2">
    <w:name w:val="WW8Num6z2"/>
    <w:rsid w:val="00A91E5D"/>
  </w:style>
  <w:style w:type="character" w:customStyle="1" w:styleId="WW8Num6z3">
    <w:name w:val="WW8Num6z3"/>
    <w:rsid w:val="00A91E5D"/>
  </w:style>
  <w:style w:type="character" w:customStyle="1" w:styleId="WW8Num6z4">
    <w:name w:val="WW8Num6z4"/>
    <w:rsid w:val="00A91E5D"/>
  </w:style>
  <w:style w:type="character" w:customStyle="1" w:styleId="WW8Num6z5">
    <w:name w:val="WW8Num6z5"/>
    <w:rsid w:val="00A91E5D"/>
  </w:style>
  <w:style w:type="character" w:customStyle="1" w:styleId="WW8Num6z6">
    <w:name w:val="WW8Num6z6"/>
    <w:rsid w:val="00A91E5D"/>
  </w:style>
  <w:style w:type="character" w:customStyle="1" w:styleId="WW8Num6z7">
    <w:name w:val="WW8Num6z7"/>
    <w:rsid w:val="00A91E5D"/>
  </w:style>
  <w:style w:type="character" w:customStyle="1" w:styleId="WW8Num6z8">
    <w:name w:val="WW8Num6z8"/>
    <w:rsid w:val="00A91E5D"/>
  </w:style>
  <w:style w:type="character" w:customStyle="1" w:styleId="WW8Num7z1">
    <w:name w:val="WW8Num7z1"/>
    <w:rsid w:val="00A91E5D"/>
  </w:style>
  <w:style w:type="character" w:customStyle="1" w:styleId="WW8Num7z2">
    <w:name w:val="WW8Num7z2"/>
    <w:rsid w:val="00A91E5D"/>
  </w:style>
  <w:style w:type="character" w:customStyle="1" w:styleId="WW8Num7z3">
    <w:name w:val="WW8Num7z3"/>
    <w:rsid w:val="00A91E5D"/>
  </w:style>
  <w:style w:type="character" w:customStyle="1" w:styleId="WW8Num7z4">
    <w:name w:val="WW8Num7z4"/>
    <w:rsid w:val="00A91E5D"/>
  </w:style>
  <w:style w:type="character" w:customStyle="1" w:styleId="WW8Num7z5">
    <w:name w:val="WW8Num7z5"/>
    <w:rsid w:val="00A91E5D"/>
  </w:style>
  <w:style w:type="character" w:customStyle="1" w:styleId="WW8Num7z6">
    <w:name w:val="WW8Num7z6"/>
    <w:rsid w:val="00A91E5D"/>
  </w:style>
  <w:style w:type="character" w:customStyle="1" w:styleId="WW8Num7z7">
    <w:name w:val="WW8Num7z7"/>
    <w:rsid w:val="00A91E5D"/>
  </w:style>
  <w:style w:type="character" w:customStyle="1" w:styleId="WW8Num7z8">
    <w:name w:val="WW8Num7z8"/>
    <w:rsid w:val="00A91E5D"/>
  </w:style>
  <w:style w:type="character" w:customStyle="1" w:styleId="WW8Num8z1">
    <w:name w:val="WW8Num8z1"/>
    <w:rsid w:val="00A91E5D"/>
  </w:style>
  <w:style w:type="character" w:customStyle="1" w:styleId="WW8Num8z2">
    <w:name w:val="WW8Num8z2"/>
    <w:rsid w:val="00A91E5D"/>
  </w:style>
  <w:style w:type="character" w:customStyle="1" w:styleId="WW8Num8z3">
    <w:name w:val="WW8Num8z3"/>
    <w:rsid w:val="00A91E5D"/>
  </w:style>
  <w:style w:type="character" w:customStyle="1" w:styleId="WW8Num8z4">
    <w:name w:val="WW8Num8z4"/>
    <w:rsid w:val="00A91E5D"/>
  </w:style>
  <w:style w:type="character" w:customStyle="1" w:styleId="WW8Num8z5">
    <w:name w:val="WW8Num8z5"/>
    <w:rsid w:val="00A91E5D"/>
  </w:style>
  <w:style w:type="character" w:customStyle="1" w:styleId="WW8Num8z6">
    <w:name w:val="WW8Num8z6"/>
    <w:rsid w:val="00A91E5D"/>
  </w:style>
  <w:style w:type="character" w:customStyle="1" w:styleId="WW8Num8z7">
    <w:name w:val="WW8Num8z7"/>
    <w:rsid w:val="00A91E5D"/>
  </w:style>
  <w:style w:type="character" w:customStyle="1" w:styleId="WW8Num8z8">
    <w:name w:val="WW8Num8z8"/>
    <w:rsid w:val="00A91E5D"/>
  </w:style>
  <w:style w:type="character" w:customStyle="1" w:styleId="WW8Num9z1">
    <w:name w:val="WW8Num9z1"/>
    <w:rsid w:val="00A91E5D"/>
  </w:style>
  <w:style w:type="character" w:customStyle="1" w:styleId="WW8Num9z2">
    <w:name w:val="WW8Num9z2"/>
    <w:rsid w:val="00A91E5D"/>
  </w:style>
  <w:style w:type="character" w:customStyle="1" w:styleId="WW8Num9z3">
    <w:name w:val="WW8Num9z3"/>
    <w:rsid w:val="00A91E5D"/>
  </w:style>
  <w:style w:type="character" w:customStyle="1" w:styleId="WW8Num9z4">
    <w:name w:val="WW8Num9z4"/>
    <w:rsid w:val="00A91E5D"/>
  </w:style>
  <w:style w:type="character" w:customStyle="1" w:styleId="WW8Num9z5">
    <w:name w:val="WW8Num9z5"/>
    <w:rsid w:val="00A91E5D"/>
  </w:style>
  <w:style w:type="character" w:customStyle="1" w:styleId="WW8Num9z6">
    <w:name w:val="WW8Num9z6"/>
    <w:rsid w:val="00A91E5D"/>
  </w:style>
  <w:style w:type="character" w:customStyle="1" w:styleId="WW8Num9z7">
    <w:name w:val="WW8Num9z7"/>
    <w:rsid w:val="00A91E5D"/>
  </w:style>
  <w:style w:type="character" w:customStyle="1" w:styleId="WW8Num9z8">
    <w:name w:val="WW8Num9z8"/>
    <w:rsid w:val="00A91E5D"/>
  </w:style>
  <w:style w:type="character" w:customStyle="1" w:styleId="WW8Num10z1">
    <w:name w:val="WW8Num10z1"/>
    <w:rsid w:val="00A91E5D"/>
  </w:style>
  <w:style w:type="character" w:customStyle="1" w:styleId="WW8Num10z2">
    <w:name w:val="WW8Num10z2"/>
    <w:rsid w:val="00A91E5D"/>
  </w:style>
  <w:style w:type="character" w:customStyle="1" w:styleId="WW8Num10z3">
    <w:name w:val="WW8Num10z3"/>
    <w:rsid w:val="00A91E5D"/>
  </w:style>
  <w:style w:type="character" w:customStyle="1" w:styleId="WW8Num10z4">
    <w:name w:val="WW8Num10z4"/>
    <w:rsid w:val="00A91E5D"/>
  </w:style>
  <w:style w:type="character" w:customStyle="1" w:styleId="WW8Num10z5">
    <w:name w:val="WW8Num10z5"/>
    <w:rsid w:val="00A91E5D"/>
  </w:style>
  <w:style w:type="character" w:customStyle="1" w:styleId="WW8Num10z6">
    <w:name w:val="WW8Num10z6"/>
    <w:rsid w:val="00A91E5D"/>
  </w:style>
  <w:style w:type="character" w:customStyle="1" w:styleId="WW8Num10z7">
    <w:name w:val="WW8Num10z7"/>
    <w:rsid w:val="00A91E5D"/>
  </w:style>
  <w:style w:type="character" w:customStyle="1" w:styleId="WW8Num10z8">
    <w:name w:val="WW8Num10z8"/>
    <w:rsid w:val="00A91E5D"/>
  </w:style>
  <w:style w:type="character" w:customStyle="1" w:styleId="WW8Num11z1">
    <w:name w:val="WW8Num11z1"/>
    <w:rsid w:val="00A91E5D"/>
    <w:rPr>
      <w:rFonts w:ascii="Courier New" w:hAnsi="Courier New" w:cs="Courier New" w:hint="default"/>
    </w:rPr>
  </w:style>
  <w:style w:type="character" w:customStyle="1" w:styleId="WW8Num11z2">
    <w:name w:val="WW8Num11z2"/>
    <w:rsid w:val="00A91E5D"/>
    <w:rPr>
      <w:rFonts w:ascii="Wingdings" w:hAnsi="Wingdings" w:cs="Wingdings" w:hint="default"/>
    </w:rPr>
  </w:style>
  <w:style w:type="character" w:customStyle="1" w:styleId="WW8Num12z1">
    <w:name w:val="WW8Num12z1"/>
    <w:rsid w:val="00A91E5D"/>
  </w:style>
  <w:style w:type="character" w:customStyle="1" w:styleId="WW8Num12z2">
    <w:name w:val="WW8Num12z2"/>
    <w:rsid w:val="00A91E5D"/>
  </w:style>
  <w:style w:type="character" w:customStyle="1" w:styleId="WW8Num12z3">
    <w:name w:val="WW8Num12z3"/>
    <w:rsid w:val="00A91E5D"/>
  </w:style>
  <w:style w:type="character" w:customStyle="1" w:styleId="WW8Num12z4">
    <w:name w:val="WW8Num12z4"/>
    <w:rsid w:val="00A91E5D"/>
  </w:style>
  <w:style w:type="character" w:customStyle="1" w:styleId="WW8Num12z5">
    <w:name w:val="WW8Num12z5"/>
    <w:rsid w:val="00A91E5D"/>
  </w:style>
  <w:style w:type="character" w:customStyle="1" w:styleId="WW8Num12z6">
    <w:name w:val="WW8Num12z6"/>
    <w:rsid w:val="00A91E5D"/>
  </w:style>
  <w:style w:type="character" w:customStyle="1" w:styleId="WW8Num12z7">
    <w:name w:val="WW8Num12z7"/>
    <w:rsid w:val="00A91E5D"/>
  </w:style>
  <w:style w:type="character" w:customStyle="1" w:styleId="WW8Num12z8">
    <w:name w:val="WW8Num12z8"/>
    <w:rsid w:val="00A91E5D"/>
  </w:style>
  <w:style w:type="character" w:customStyle="1" w:styleId="WW8Num13z1">
    <w:name w:val="WW8Num13z1"/>
    <w:rsid w:val="00A91E5D"/>
  </w:style>
  <w:style w:type="character" w:customStyle="1" w:styleId="WW8Num13z2">
    <w:name w:val="WW8Num13z2"/>
    <w:rsid w:val="00A91E5D"/>
  </w:style>
  <w:style w:type="character" w:customStyle="1" w:styleId="WW8Num13z3">
    <w:name w:val="WW8Num13z3"/>
    <w:rsid w:val="00A91E5D"/>
  </w:style>
  <w:style w:type="character" w:customStyle="1" w:styleId="WW8Num13z4">
    <w:name w:val="WW8Num13z4"/>
    <w:rsid w:val="00A91E5D"/>
  </w:style>
  <w:style w:type="character" w:customStyle="1" w:styleId="WW8Num13z5">
    <w:name w:val="WW8Num13z5"/>
    <w:rsid w:val="00A91E5D"/>
  </w:style>
  <w:style w:type="character" w:customStyle="1" w:styleId="WW8Num13z6">
    <w:name w:val="WW8Num13z6"/>
    <w:rsid w:val="00A91E5D"/>
  </w:style>
  <w:style w:type="character" w:customStyle="1" w:styleId="WW8Num13z7">
    <w:name w:val="WW8Num13z7"/>
    <w:rsid w:val="00A91E5D"/>
  </w:style>
  <w:style w:type="character" w:customStyle="1" w:styleId="WW8Num13z8">
    <w:name w:val="WW8Num13z8"/>
    <w:rsid w:val="00A91E5D"/>
  </w:style>
  <w:style w:type="character" w:customStyle="1" w:styleId="WW8Num14z1">
    <w:name w:val="WW8Num14z1"/>
    <w:rsid w:val="00A91E5D"/>
  </w:style>
  <w:style w:type="character" w:customStyle="1" w:styleId="WW8Num14z2">
    <w:name w:val="WW8Num14z2"/>
    <w:rsid w:val="00A91E5D"/>
  </w:style>
  <w:style w:type="character" w:customStyle="1" w:styleId="WW8Num14z3">
    <w:name w:val="WW8Num14z3"/>
    <w:rsid w:val="00A91E5D"/>
  </w:style>
  <w:style w:type="character" w:customStyle="1" w:styleId="WW8Num14z4">
    <w:name w:val="WW8Num14z4"/>
    <w:rsid w:val="00A91E5D"/>
  </w:style>
  <w:style w:type="character" w:customStyle="1" w:styleId="WW8Num14z5">
    <w:name w:val="WW8Num14z5"/>
    <w:rsid w:val="00A91E5D"/>
  </w:style>
  <w:style w:type="character" w:customStyle="1" w:styleId="WW8Num14z6">
    <w:name w:val="WW8Num14z6"/>
    <w:rsid w:val="00A91E5D"/>
  </w:style>
  <w:style w:type="character" w:customStyle="1" w:styleId="WW8Num14z7">
    <w:name w:val="WW8Num14z7"/>
    <w:rsid w:val="00A91E5D"/>
  </w:style>
  <w:style w:type="character" w:customStyle="1" w:styleId="WW8Num14z8">
    <w:name w:val="WW8Num14z8"/>
    <w:rsid w:val="00A91E5D"/>
  </w:style>
  <w:style w:type="character" w:customStyle="1" w:styleId="WW8Num15z1">
    <w:name w:val="WW8Num15z1"/>
    <w:rsid w:val="00A91E5D"/>
  </w:style>
  <w:style w:type="character" w:customStyle="1" w:styleId="WW8Num15z2">
    <w:name w:val="WW8Num15z2"/>
    <w:rsid w:val="00A91E5D"/>
  </w:style>
  <w:style w:type="character" w:customStyle="1" w:styleId="WW8Num15z3">
    <w:name w:val="WW8Num15z3"/>
    <w:rsid w:val="00A91E5D"/>
  </w:style>
  <w:style w:type="character" w:customStyle="1" w:styleId="WW8Num15z4">
    <w:name w:val="WW8Num15z4"/>
    <w:rsid w:val="00A91E5D"/>
  </w:style>
  <w:style w:type="character" w:customStyle="1" w:styleId="WW8Num15z5">
    <w:name w:val="WW8Num15z5"/>
    <w:rsid w:val="00A91E5D"/>
  </w:style>
  <w:style w:type="character" w:customStyle="1" w:styleId="WW8Num15z6">
    <w:name w:val="WW8Num15z6"/>
    <w:rsid w:val="00A91E5D"/>
  </w:style>
  <w:style w:type="character" w:customStyle="1" w:styleId="WW8Num15z7">
    <w:name w:val="WW8Num15z7"/>
    <w:rsid w:val="00A91E5D"/>
  </w:style>
  <w:style w:type="character" w:customStyle="1" w:styleId="WW8Num15z8">
    <w:name w:val="WW8Num15z8"/>
    <w:rsid w:val="00A91E5D"/>
  </w:style>
  <w:style w:type="character" w:customStyle="1" w:styleId="WW8Num16z1">
    <w:name w:val="WW8Num16z1"/>
    <w:rsid w:val="00A91E5D"/>
  </w:style>
  <w:style w:type="character" w:customStyle="1" w:styleId="WW8Num16z2">
    <w:name w:val="WW8Num16z2"/>
    <w:rsid w:val="00A91E5D"/>
  </w:style>
  <w:style w:type="character" w:customStyle="1" w:styleId="WW8Num16z3">
    <w:name w:val="WW8Num16z3"/>
    <w:rsid w:val="00A91E5D"/>
  </w:style>
  <w:style w:type="character" w:customStyle="1" w:styleId="WW8Num16z4">
    <w:name w:val="WW8Num16z4"/>
    <w:rsid w:val="00A91E5D"/>
  </w:style>
  <w:style w:type="character" w:customStyle="1" w:styleId="WW8Num16z5">
    <w:name w:val="WW8Num16z5"/>
    <w:rsid w:val="00A91E5D"/>
  </w:style>
  <w:style w:type="character" w:customStyle="1" w:styleId="WW8Num16z6">
    <w:name w:val="WW8Num16z6"/>
    <w:rsid w:val="00A91E5D"/>
  </w:style>
  <w:style w:type="character" w:customStyle="1" w:styleId="WW8Num16z7">
    <w:name w:val="WW8Num16z7"/>
    <w:rsid w:val="00A91E5D"/>
  </w:style>
  <w:style w:type="character" w:customStyle="1" w:styleId="WW8Num16z8">
    <w:name w:val="WW8Num16z8"/>
    <w:rsid w:val="00A91E5D"/>
  </w:style>
  <w:style w:type="character" w:customStyle="1" w:styleId="WW8Num17z1">
    <w:name w:val="WW8Num17z1"/>
    <w:rsid w:val="00A91E5D"/>
  </w:style>
  <w:style w:type="character" w:customStyle="1" w:styleId="WW8Num17z2">
    <w:name w:val="WW8Num17z2"/>
    <w:rsid w:val="00A91E5D"/>
  </w:style>
  <w:style w:type="character" w:customStyle="1" w:styleId="WW8Num17z3">
    <w:name w:val="WW8Num17z3"/>
    <w:rsid w:val="00A91E5D"/>
  </w:style>
  <w:style w:type="character" w:customStyle="1" w:styleId="WW8Num17z4">
    <w:name w:val="WW8Num17z4"/>
    <w:rsid w:val="00A91E5D"/>
  </w:style>
  <w:style w:type="character" w:customStyle="1" w:styleId="WW8Num17z5">
    <w:name w:val="WW8Num17z5"/>
    <w:rsid w:val="00A91E5D"/>
  </w:style>
  <w:style w:type="character" w:customStyle="1" w:styleId="WW8Num17z6">
    <w:name w:val="WW8Num17z6"/>
    <w:rsid w:val="00A91E5D"/>
  </w:style>
  <w:style w:type="character" w:customStyle="1" w:styleId="WW8Num17z7">
    <w:name w:val="WW8Num17z7"/>
    <w:rsid w:val="00A91E5D"/>
  </w:style>
  <w:style w:type="character" w:customStyle="1" w:styleId="WW8Num17z8">
    <w:name w:val="WW8Num17z8"/>
    <w:rsid w:val="00A91E5D"/>
  </w:style>
  <w:style w:type="character" w:customStyle="1" w:styleId="WW8Num18z1">
    <w:name w:val="WW8Num18z1"/>
    <w:rsid w:val="00A91E5D"/>
  </w:style>
  <w:style w:type="character" w:customStyle="1" w:styleId="WW8Num18z2">
    <w:name w:val="WW8Num18z2"/>
    <w:rsid w:val="00A91E5D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A91E5D"/>
  </w:style>
  <w:style w:type="character" w:customStyle="1" w:styleId="WW8Num18z4">
    <w:name w:val="WW8Num18z4"/>
    <w:rsid w:val="00A91E5D"/>
  </w:style>
  <w:style w:type="character" w:customStyle="1" w:styleId="WW8Num18z5">
    <w:name w:val="WW8Num18z5"/>
    <w:rsid w:val="00A91E5D"/>
  </w:style>
  <w:style w:type="character" w:customStyle="1" w:styleId="WW8Num18z6">
    <w:name w:val="WW8Num18z6"/>
    <w:rsid w:val="00A91E5D"/>
  </w:style>
  <w:style w:type="character" w:customStyle="1" w:styleId="WW8Num18z7">
    <w:name w:val="WW8Num18z7"/>
    <w:rsid w:val="00A91E5D"/>
  </w:style>
  <w:style w:type="character" w:customStyle="1" w:styleId="WW8Num18z8">
    <w:name w:val="WW8Num18z8"/>
    <w:rsid w:val="00A91E5D"/>
  </w:style>
  <w:style w:type="character" w:customStyle="1" w:styleId="WW8Num19z1">
    <w:name w:val="WW8Num19z1"/>
    <w:rsid w:val="00A91E5D"/>
    <w:rPr>
      <w:rFonts w:ascii="Courier New" w:hAnsi="Courier New" w:cs="Courier New" w:hint="default"/>
    </w:rPr>
  </w:style>
  <w:style w:type="character" w:customStyle="1" w:styleId="WW8Num19z2">
    <w:name w:val="WW8Num19z2"/>
    <w:rsid w:val="00A91E5D"/>
    <w:rPr>
      <w:rFonts w:ascii="Wingdings" w:hAnsi="Wingdings" w:cs="Wingdings" w:hint="default"/>
    </w:rPr>
  </w:style>
  <w:style w:type="character" w:customStyle="1" w:styleId="WW8Num20z1">
    <w:name w:val="WW8Num20z1"/>
    <w:rsid w:val="00A91E5D"/>
  </w:style>
  <w:style w:type="character" w:customStyle="1" w:styleId="WW8Num20z2">
    <w:name w:val="WW8Num20z2"/>
    <w:rsid w:val="00A91E5D"/>
  </w:style>
  <w:style w:type="character" w:customStyle="1" w:styleId="WW8Num20z3">
    <w:name w:val="WW8Num20z3"/>
    <w:rsid w:val="00A91E5D"/>
  </w:style>
  <w:style w:type="character" w:customStyle="1" w:styleId="WW8Num20z4">
    <w:name w:val="WW8Num20z4"/>
    <w:rsid w:val="00A91E5D"/>
  </w:style>
  <w:style w:type="character" w:customStyle="1" w:styleId="WW8Num20z5">
    <w:name w:val="WW8Num20z5"/>
    <w:rsid w:val="00A91E5D"/>
  </w:style>
  <w:style w:type="character" w:customStyle="1" w:styleId="WW8Num20z6">
    <w:name w:val="WW8Num20z6"/>
    <w:rsid w:val="00A91E5D"/>
  </w:style>
  <w:style w:type="character" w:customStyle="1" w:styleId="WW8Num20z7">
    <w:name w:val="WW8Num20z7"/>
    <w:rsid w:val="00A91E5D"/>
  </w:style>
  <w:style w:type="character" w:customStyle="1" w:styleId="WW8Num20z8">
    <w:name w:val="WW8Num20z8"/>
    <w:rsid w:val="00A91E5D"/>
  </w:style>
  <w:style w:type="character" w:customStyle="1" w:styleId="WW8Num21z1">
    <w:name w:val="WW8Num21z1"/>
    <w:rsid w:val="00A91E5D"/>
  </w:style>
  <w:style w:type="character" w:customStyle="1" w:styleId="WW8Num21z2">
    <w:name w:val="WW8Num21z2"/>
    <w:rsid w:val="00A91E5D"/>
  </w:style>
  <w:style w:type="character" w:customStyle="1" w:styleId="WW8Num21z3">
    <w:name w:val="WW8Num21z3"/>
    <w:rsid w:val="00A91E5D"/>
  </w:style>
  <w:style w:type="character" w:customStyle="1" w:styleId="WW8Num21z4">
    <w:name w:val="WW8Num21z4"/>
    <w:rsid w:val="00A91E5D"/>
  </w:style>
  <w:style w:type="character" w:customStyle="1" w:styleId="WW8Num21z5">
    <w:name w:val="WW8Num21z5"/>
    <w:rsid w:val="00A91E5D"/>
  </w:style>
  <w:style w:type="character" w:customStyle="1" w:styleId="WW8Num21z6">
    <w:name w:val="WW8Num21z6"/>
    <w:rsid w:val="00A91E5D"/>
  </w:style>
  <w:style w:type="character" w:customStyle="1" w:styleId="WW8Num21z7">
    <w:name w:val="WW8Num21z7"/>
    <w:rsid w:val="00A91E5D"/>
  </w:style>
  <w:style w:type="character" w:customStyle="1" w:styleId="WW8Num21z8">
    <w:name w:val="WW8Num21z8"/>
    <w:rsid w:val="00A91E5D"/>
  </w:style>
  <w:style w:type="character" w:customStyle="1" w:styleId="WW8Num22z1">
    <w:name w:val="WW8Num22z1"/>
    <w:rsid w:val="00A91E5D"/>
  </w:style>
  <w:style w:type="character" w:customStyle="1" w:styleId="WW8Num22z2">
    <w:name w:val="WW8Num22z2"/>
    <w:rsid w:val="00A91E5D"/>
  </w:style>
  <w:style w:type="character" w:customStyle="1" w:styleId="WW8Num22z3">
    <w:name w:val="WW8Num22z3"/>
    <w:rsid w:val="00A91E5D"/>
  </w:style>
  <w:style w:type="character" w:customStyle="1" w:styleId="WW8Num22z4">
    <w:name w:val="WW8Num22z4"/>
    <w:rsid w:val="00A91E5D"/>
  </w:style>
  <w:style w:type="character" w:customStyle="1" w:styleId="WW8Num22z5">
    <w:name w:val="WW8Num22z5"/>
    <w:rsid w:val="00A91E5D"/>
  </w:style>
  <w:style w:type="character" w:customStyle="1" w:styleId="WW8Num22z6">
    <w:name w:val="WW8Num22z6"/>
    <w:rsid w:val="00A91E5D"/>
  </w:style>
  <w:style w:type="character" w:customStyle="1" w:styleId="WW8Num22z7">
    <w:name w:val="WW8Num22z7"/>
    <w:rsid w:val="00A91E5D"/>
  </w:style>
  <w:style w:type="character" w:customStyle="1" w:styleId="WW8Num22z8">
    <w:name w:val="WW8Num22z8"/>
    <w:rsid w:val="00A91E5D"/>
  </w:style>
  <w:style w:type="character" w:customStyle="1" w:styleId="WW8Num23z1">
    <w:name w:val="WW8Num23z1"/>
    <w:rsid w:val="00A91E5D"/>
  </w:style>
  <w:style w:type="character" w:customStyle="1" w:styleId="WW8Num23z2">
    <w:name w:val="WW8Num23z2"/>
    <w:rsid w:val="00A91E5D"/>
  </w:style>
  <w:style w:type="character" w:customStyle="1" w:styleId="WW8Num23z3">
    <w:name w:val="WW8Num23z3"/>
    <w:rsid w:val="00A91E5D"/>
  </w:style>
  <w:style w:type="character" w:customStyle="1" w:styleId="WW8Num23z4">
    <w:name w:val="WW8Num23z4"/>
    <w:rsid w:val="00A91E5D"/>
  </w:style>
  <w:style w:type="character" w:customStyle="1" w:styleId="WW8Num23z5">
    <w:name w:val="WW8Num23z5"/>
    <w:rsid w:val="00A91E5D"/>
  </w:style>
  <w:style w:type="character" w:customStyle="1" w:styleId="WW8Num23z6">
    <w:name w:val="WW8Num23z6"/>
    <w:rsid w:val="00A91E5D"/>
  </w:style>
  <w:style w:type="character" w:customStyle="1" w:styleId="WW8Num23z7">
    <w:name w:val="WW8Num23z7"/>
    <w:rsid w:val="00A91E5D"/>
  </w:style>
  <w:style w:type="character" w:customStyle="1" w:styleId="WW8Num23z8">
    <w:name w:val="WW8Num23z8"/>
    <w:rsid w:val="00A91E5D"/>
  </w:style>
  <w:style w:type="character" w:customStyle="1" w:styleId="WW8Num24z1">
    <w:name w:val="WW8Num24z1"/>
    <w:rsid w:val="00A91E5D"/>
  </w:style>
  <w:style w:type="character" w:customStyle="1" w:styleId="WW8Num24z2">
    <w:name w:val="WW8Num24z2"/>
    <w:rsid w:val="00A91E5D"/>
  </w:style>
  <w:style w:type="character" w:customStyle="1" w:styleId="WW8Num24z3">
    <w:name w:val="WW8Num24z3"/>
    <w:rsid w:val="00A91E5D"/>
  </w:style>
  <w:style w:type="character" w:customStyle="1" w:styleId="WW8Num24z4">
    <w:name w:val="WW8Num24z4"/>
    <w:rsid w:val="00A91E5D"/>
  </w:style>
  <w:style w:type="character" w:customStyle="1" w:styleId="WW8Num24z5">
    <w:name w:val="WW8Num24z5"/>
    <w:rsid w:val="00A91E5D"/>
  </w:style>
  <w:style w:type="character" w:customStyle="1" w:styleId="WW8Num24z6">
    <w:name w:val="WW8Num24z6"/>
    <w:rsid w:val="00A91E5D"/>
  </w:style>
  <w:style w:type="character" w:customStyle="1" w:styleId="WW8Num24z7">
    <w:name w:val="WW8Num24z7"/>
    <w:rsid w:val="00A91E5D"/>
  </w:style>
  <w:style w:type="character" w:customStyle="1" w:styleId="WW8Num24z8">
    <w:name w:val="WW8Num24z8"/>
    <w:rsid w:val="00A91E5D"/>
  </w:style>
  <w:style w:type="character" w:customStyle="1" w:styleId="WW8Num25z1">
    <w:name w:val="WW8Num25z1"/>
    <w:rsid w:val="00A91E5D"/>
  </w:style>
  <w:style w:type="character" w:customStyle="1" w:styleId="WW8Num25z2">
    <w:name w:val="WW8Num25z2"/>
    <w:rsid w:val="00A91E5D"/>
  </w:style>
  <w:style w:type="character" w:customStyle="1" w:styleId="WW8Num25z3">
    <w:name w:val="WW8Num25z3"/>
    <w:rsid w:val="00A91E5D"/>
  </w:style>
  <w:style w:type="character" w:customStyle="1" w:styleId="WW8Num25z4">
    <w:name w:val="WW8Num25z4"/>
    <w:rsid w:val="00A91E5D"/>
  </w:style>
  <w:style w:type="character" w:customStyle="1" w:styleId="WW8Num25z5">
    <w:name w:val="WW8Num25z5"/>
    <w:rsid w:val="00A91E5D"/>
  </w:style>
  <w:style w:type="character" w:customStyle="1" w:styleId="WW8Num25z6">
    <w:name w:val="WW8Num25z6"/>
    <w:rsid w:val="00A91E5D"/>
  </w:style>
  <w:style w:type="character" w:customStyle="1" w:styleId="WW8Num25z7">
    <w:name w:val="WW8Num25z7"/>
    <w:rsid w:val="00A91E5D"/>
  </w:style>
  <w:style w:type="character" w:customStyle="1" w:styleId="WW8Num25z8">
    <w:name w:val="WW8Num25z8"/>
    <w:rsid w:val="00A91E5D"/>
  </w:style>
  <w:style w:type="character" w:customStyle="1" w:styleId="WW8Num26z1">
    <w:name w:val="WW8Num26z1"/>
    <w:rsid w:val="00A91E5D"/>
  </w:style>
  <w:style w:type="character" w:customStyle="1" w:styleId="WW8Num26z2">
    <w:name w:val="WW8Num26z2"/>
    <w:rsid w:val="00A91E5D"/>
  </w:style>
  <w:style w:type="character" w:customStyle="1" w:styleId="WW8Num26z3">
    <w:name w:val="WW8Num26z3"/>
    <w:rsid w:val="00A91E5D"/>
  </w:style>
  <w:style w:type="character" w:customStyle="1" w:styleId="WW8Num26z4">
    <w:name w:val="WW8Num26z4"/>
    <w:rsid w:val="00A91E5D"/>
  </w:style>
  <w:style w:type="character" w:customStyle="1" w:styleId="WW8Num26z5">
    <w:name w:val="WW8Num26z5"/>
    <w:rsid w:val="00A91E5D"/>
  </w:style>
  <w:style w:type="character" w:customStyle="1" w:styleId="WW8Num26z6">
    <w:name w:val="WW8Num26z6"/>
    <w:rsid w:val="00A91E5D"/>
  </w:style>
  <w:style w:type="character" w:customStyle="1" w:styleId="WW8Num26z7">
    <w:name w:val="WW8Num26z7"/>
    <w:rsid w:val="00A91E5D"/>
  </w:style>
  <w:style w:type="character" w:customStyle="1" w:styleId="WW8Num26z8">
    <w:name w:val="WW8Num26z8"/>
    <w:rsid w:val="00A91E5D"/>
  </w:style>
  <w:style w:type="character" w:customStyle="1" w:styleId="WW8Num27z1">
    <w:name w:val="WW8Num27z1"/>
    <w:rsid w:val="00A91E5D"/>
  </w:style>
  <w:style w:type="character" w:customStyle="1" w:styleId="WW8Num27z2">
    <w:name w:val="WW8Num27z2"/>
    <w:rsid w:val="00A91E5D"/>
  </w:style>
  <w:style w:type="character" w:customStyle="1" w:styleId="WW8Num27z3">
    <w:name w:val="WW8Num27z3"/>
    <w:rsid w:val="00A91E5D"/>
  </w:style>
  <w:style w:type="character" w:customStyle="1" w:styleId="WW8Num27z4">
    <w:name w:val="WW8Num27z4"/>
    <w:rsid w:val="00A91E5D"/>
  </w:style>
  <w:style w:type="character" w:customStyle="1" w:styleId="WW8Num27z5">
    <w:name w:val="WW8Num27z5"/>
    <w:rsid w:val="00A91E5D"/>
  </w:style>
  <w:style w:type="character" w:customStyle="1" w:styleId="WW8Num27z6">
    <w:name w:val="WW8Num27z6"/>
    <w:rsid w:val="00A91E5D"/>
  </w:style>
  <w:style w:type="character" w:customStyle="1" w:styleId="WW8Num27z7">
    <w:name w:val="WW8Num27z7"/>
    <w:rsid w:val="00A91E5D"/>
  </w:style>
  <w:style w:type="character" w:customStyle="1" w:styleId="WW8Num27z8">
    <w:name w:val="WW8Num27z8"/>
    <w:rsid w:val="00A91E5D"/>
  </w:style>
  <w:style w:type="character" w:customStyle="1" w:styleId="WW8Num28z1">
    <w:name w:val="WW8Num28z1"/>
    <w:rsid w:val="00A91E5D"/>
  </w:style>
  <w:style w:type="character" w:customStyle="1" w:styleId="WW8Num28z2">
    <w:name w:val="WW8Num28z2"/>
    <w:rsid w:val="00A91E5D"/>
  </w:style>
  <w:style w:type="character" w:customStyle="1" w:styleId="WW8Num28z3">
    <w:name w:val="WW8Num28z3"/>
    <w:rsid w:val="00A91E5D"/>
  </w:style>
  <w:style w:type="character" w:customStyle="1" w:styleId="WW8Num28z4">
    <w:name w:val="WW8Num28z4"/>
    <w:rsid w:val="00A91E5D"/>
  </w:style>
  <w:style w:type="character" w:customStyle="1" w:styleId="WW8Num28z5">
    <w:name w:val="WW8Num28z5"/>
    <w:rsid w:val="00A91E5D"/>
  </w:style>
  <w:style w:type="character" w:customStyle="1" w:styleId="WW8Num28z6">
    <w:name w:val="WW8Num28z6"/>
    <w:rsid w:val="00A91E5D"/>
  </w:style>
  <w:style w:type="character" w:customStyle="1" w:styleId="WW8Num28z7">
    <w:name w:val="WW8Num28z7"/>
    <w:rsid w:val="00A91E5D"/>
  </w:style>
  <w:style w:type="character" w:customStyle="1" w:styleId="WW8Num28z8">
    <w:name w:val="WW8Num28z8"/>
    <w:rsid w:val="00A91E5D"/>
  </w:style>
  <w:style w:type="character" w:customStyle="1" w:styleId="WW8Num29z1">
    <w:name w:val="WW8Num29z1"/>
    <w:rsid w:val="00A91E5D"/>
  </w:style>
  <w:style w:type="character" w:customStyle="1" w:styleId="WW8Num29z2">
    <w:name w:val="WW8Num29z2"/>
    <w:rsid w:val="00A91E5D"/>
  </w:style>
  <w:style w:type="character" w:customStyle="1" w:styleId="WW8Num29z3">
    <w:name w:val="WW8Num29z3"/>
    <w:rsid w:val="00A91E5D"/>
  </w:style>
  <w:style w:type="character" w:customStyle="1" w:styleId="WW8Num29z4">
    <w:name w:val="WW8Num29z4"/>
    <w:rsid w:val="00A91E5D"/>
  </w:style>
  <w:style w:type="character" w:customStyle="1" w:styleId="WW8Num29z5">
    <w:name w:val="WW8Num29z5"/>
    <w:rsid w:val="00A91E5D"/>
  </w:style>
  <w:style w:type="character" w:customStyle="1" w:styleId="WW8Num29z6">
    <w:name w:val="WW8Num29z6"/>
    <w:rsid w:val="00A91E5D"/>
  </w:style>
  <w:style w:type="character" w:customStyle="1" w:styleId="WW8Num29z7">
    <w:name w:val="WW8Num29z7"/>
    <w:rsid w:val="00A91E5D"/>
  </w:style>
  <w:style w:type="character" w:customStyle="1" w:styleId="WW8Num29z8">
    <w:name w:val="WW8Num29z8"/>
    <w:rsid w:val="00A91E5D"/>
  </w:style>
  <w:style w:type="character" w:customStyle="1" w:styleId="WW8Num30z1">
    <w:name w:val="WW8Num30z1"/>
    <w:rsid w:val="00A91E5D"/>
  </w:style>
  <w:style w:type="character" w:customStyle="1" w:styleId="WW8Num30z2">
    <w:name w:val="WW8Num30z2"/>
    <w:rsid w:val="00A91E5D"/>
  </w:style>
  <w:style w:type="character" w:customStyle="1" w:styleId="WW8Num30z3">
    <w:name w:val="WW8Num30z3"/>
    <w:rsid w:val="00A91E5D"/>
  </w:style>
  <w:style w:type="character" w:customStyle="1" w:styleId="WW8Num30z4">
    <w:name w:val="WW8Num30z4"/>
    <w:rsid w:val="00A91E5D"/>
  </w:style>
  <w:style w:type="character" w:customStyle="1" w:styleId="WW8Num30z5">
    <w:name w:val="WW8Num30z5"/>
    <w:rsid w:val="00A91E5D"/>
  </w:style>
  <w:style w:type="character" w:customStyle="1" w:styleId="WW8Num30z6">
    <w:name w:val="WW8Num30z6"/>
    <w:rsid w:val="00A91E5D"/>
  </w:style>
  <w:style w:type="character" w:customStyle="1" w:styleId="WW8Num30z7">
    <w:name w:val="WW8Num30z7"/>
    <w:rsid w:val="00A91E5D"/>
  </w:style>
  <w:style w:type="character" w:customStyle="1" w:styleId="WW8Num30z8">
    <w:name w:val="WW8Num30z8"/>
    <w:rsid w:val="00A91E5D"/>
  </w:style>
  <w:style w:type="character" w:customStyle="1" w:styleId="WW8Num31z1">
    <w:name w:val="WW8Num31z1"/>
    <w:rsid w:val="00A91E5D"/>
    <w:rPr>
      <w:rFonts w:ascii="Courier New" w:hAnsi="Courier New" w:cs="Courier New" w:hint="default"/>
    </w:rPr>
  </w:style>
  <w:style w:type="character" w:customStyle="1" w:styleId="WW8Num31z2">
    <w:name w:val="WW8Num31z2"/>
    <w:rsid w:val="00A91E5D"/>
    <w:rPr>
      <w:rFonts w:ascii="Wingdings" w:hAnsi="Wingdings" w:cs="Wingdings" w:hint="default"/>
    </w:rPr>
  </w:style>
  <w:style w:type="character" w:customStyle="1" w:styleId="WW8Num32z1">
    <w:name w:val="WW8Num32z1"/>
    <w:rsid w:val="00A91E5D"/>
  </w:style>
  <w:style w:type="character" w:customStyle="1" w:styleId="WW8Num32z2">
    <w:name w:val="WW8Num32z2"/>
    <w:rsid w:val="00A91E5D"/>
  </w:style>
  <w:style w:type="character" w:customStyle="1" w:styleId="WW8Num32z3">
    <w:name w:val="WW8Num32z3"/>
    <w:rsid w:val="00A91E5D"/>
  </w:style>
  <w:style w:type="character" w:customStyle="1" w:styleId="WW8Num32z4">
    <w:name w:val="WW8Num32z4"/>
    <w:rsid w:val="00A91E5D"/>
  </w:style>
  <w:style w:type="character" w:customStyle="1" w:styleId="WW8Num32z5">
    <w:name w:val="WW8Num32z5"/>
    <w:rsid w:val="00A91E5D"/>
  </w:style>
  <w:style w:type="character" w:customStyle="1" w:styleId="WW8Num32z6">
    <w:name w:val="WW8Num32z6"/>
    <w:rsid w:val="00A91E5D"/>
  </w:style>
  <w:style w:type="character" w:customStyle="1" w:styleId="WW8Num32z7">
    <w:name w:val="WW8Num32z7"/>
    <w:rsid w:val="00A91E5D"/>
  </w:style>
  <w:style w:type="character" w:customStyle="1" w:styleId="WW8Num32z8">
    <w:name w:val="WW8Num32z8"/>
    <w:rsid w:val="00A91E5D"/>
  </w:style>
  <w:style w:type="character" w:customStyle="1" w:styleId="WW8Num33z1">
    <w:name w:val="WW8Num33z1"/>
    <w:rsid w:val="00A91E5D"/>
  </w:style>
  <w:style w:type="character" w:customStyle="1" w:styleId="WW8Num33z2">
    <w:name w:val="WW8Num33z2"/>
    <w:rsid w:val="00A91E5D"/>
  </w:style>
  <w:style w:type="character" w:customStyle="1" w:styleId="WW8Num33z3">
    <w:name w:val="WW8Num33z3"/>
    <w:rsid w:val="00A91E5D"/>
  </w:style>
  <w:style w:type="character" w:customStyle="1" w:styleId="WW8Num33z4">
    <w:name w:val="WW8Num33z4"/>
    <w:rsid w:val="00A91E5D"/>
  </w:style>
  <w:style w:type="character" w:customStyle="1" w:styleId="WW8Num33z5">
    <w:name w:val="WW8Num33z5"/>
    <w:rsid w:val="00A91E5D"/>
  </w:style>
  <w:style w:type="character" w:customStyle="1" w:styleId="WW8Num33z6">
    <w:name w:val="WW8Num33z6"/>
    <w:rsid w:val="00A91E5D"/>
  </w:style>
  <w:style w:type="character" w:customStyle="1" w:styleId="WW8Num33z7">
    <w:name w:val="WW8Num33z7"/>
    <w:rsid w:val="00A91E5D"/>
  </w:style>
  <w:style w:type="character" w:customStyle="1" w:styleId="WW8Num33z8">
    <w:name w:val="WW8Num33z8"/>
    <w:rsid w:val="00A91E5D"/>
  </w:style>
  <w:style w:type="character" w:customStyle="1" w:styleId="WW8Num34z1">
    <w:name w:val="WW8Num34z1"/>
    <w:rsid w:val="00A91E5D"/>
  </w:style>
  <w:style w:type="character" w:customStyle="1" w:styleId="WW8Num34z2">
    <w:name w:val="WW8Num34z2"/>
    <w:rsid w:val="00A91E5D"/>
  </w:style>
  <w:style w:type="character" w:customStyle="1" w:styleId="WW8Num34z3">
    <w:name w:val="WW8Num34z3"/>
    <w:rsid w:val="00A91E5D"/>
  </w:style>
  <w:style w:type="character" w:customStyle="1" w:styleId="WW8Num34z4">
    <w:name w:val="WW8Num34z4"/>
    <w:rsid w:val="00A91E5D"/>
  </w:style>
  <w:style w:type="character" w:customStyle="1" w:styleId="WW8Num34z5">
    <w:name w:val="WW8Num34z5"/>
    <w:rsid w:val="00A91E5D"/>
  </w:style>
  <w:style w:type="character" w:customStyle="1" w:styleId="WW8Num34z6">
    <w:name w:val="WW8Num34z6"/>
    <w:rsid w:val="00A91E5D"/>
  </w:style>
  <w:style w:type="character" w:customStyle="1" w:styleId="WW8Num34z7">
    <w:name w:val="WW8Num34z7"/>
    <w:rsid w:val="00A91E5D"/>
  </w:style>
  <w:style w:type="character" w:customStyle="1" w:styleId="WW8Num34z8">
    <w:name w:val="WW8Num34z8"/>
    <w:rsid w:val="00A91E5D"/>
  </w:style>
  <w:style w:type="character" w:customStyle="1" w:styleId="WW8Num35z1">
    <w:name w:val="WW8Num35z1"/>
    <w:rsid w:val="00A91E5D"/>
  </w:style>
  <w:style w:type="character" w:customStyle="1" w:styleId="WW8Num35z2">
    <w:name w:val="WW8Num35z2"/>
    <w:rsid w:val="00A91E5D"/>
  </w:style>
  <w:style w:type="character" w:customStyle="1" w:styleId="WW8Num35z3">
    <w:name w:val="WW8Num35z3"/>
    <w:rsid w:val="00A91E5D"/>
  </w:style>
  <w:style w:type="character" w:customStyle="1" w:styleId="WW8Num35z4">
    <w:name w:val="WW8Num35z4"/>
    <w:rsid w:val="00A91E5D"/>
  </w:style>
  <w:style w:type="character" w:customStyle="1" w:styleId="WW8Num35z5">
    <w:name w:val="WW8Num35z5"/>
    <w:rsid w:val="00A91E5D"/>
  </w:style>
  <w:style w:type="character" w:customStyle="1" w:styleId="WW8Num35z6">
    <w:name w:val="WW8Num35z6"/>
    <w:rsid w:val="00A91E5D"/>
  </w:style>
  <w:style w:type="character" w:customStyle="1" w:styleId="WW8Num35z7">
    <w:name w:val="WW8Num35z7"/>
    <w:rsid w:val="00A91E5D"/>
  </w:style>
  <w:style w:type="character" w:customStyle="1" w:styleId="WW8Num35z8">
    <w:name w:val="WW8Num35z8"/>
    <w:rsid w:val="00A91E5D"/>
  </w:style>
  <w:style w:type="character" w:customStyle="1" w:styleId="WW8Num36z1">
    <w:name w:val="WW8Num36z1"/>
    <w:rsid w:val="00A91E5D"/>
  </w:style>
  <w:style w:type="character" w:customStyle="1" w:styleId="WW8Num36z2">
    <w:name w:val="WW8Num36z2"/>
    <w:rsid w:val="00A91E5D"/>
  </w:style>
  <w:style w:type="character" w:customStyle="1" w:styleId="WW8Num36z3">
    <w:name w:val="WW8Num36z3"/>
    <w:rsid w:val="00A91E5D"/>
  </w:style>
  <w:style w:type="character" w:customStyle="1" w:styleId="WW8Num36z4">
    <w:name w:val="WW8Num36z4"/>
    <w:rsid w:val="00A91E5D"/>
  </w:style>
  <w:style w:type="character" w:customStyle="1" w:styleId="WW8Num36z5">
    <w:name w:val="WW8Num36z5"/>
    <w:rsid w:val="00A91E5D"/>
  </w:style>
  <w:style w:type="character" w:customStyle="1" w:styleId="WW8Num36z6">
    <w:name w:val="WW8Num36z6"/>
    <w:rsid w:val="00A91E5D"/>
  </w:style>
  <w:style w:type="character" w:customStyle="1" w:styleId="WW8Num36z7">
    <w:name w:val="WW8Num36z7"/>
    <w:rsid w:val="00A91E5D"/>
  </w:style>
  <w:style w:type="character" w:customStyle="1" w:styleId="WW8Num36z8">
    <w:name w:val="WW8Num36z8"/>
    <w:rsid w:val="00A91E5D"/>
  </w:style>
  <w:style w:type="character" w:customStyle="1" w:styleId="WW8Num37z1">
    <w:name w:val="WW8Num37z1"/>
    <w:rsid w:val="00A91E5D"/>
  </w:style>
  <w:style w:type="character" w:customStyle="1" w:styleId="WW8Num37z2">
    <w:name w:val="WW8Num37z2"/>
    <w:rsid w:val="00A91E5D"/>
  </w:style>
  <w:style w:type="character" w:customStyle="1" w:styleId="WW8Num37z3">
    <w:name w:val="WW8Num37z3"/>
    <w:rsid w:val="00A91E5D"/>
  </w:style>
  <w:style w:type="character" w:customStyle="1" w:styleId="WW8Num37z4">
    <w:name w:val="WW8Num37z4"/>
    <w:rsid w:val="00A91E5D"/>
  </w:style>
  <w:style w:type="character" w:customStyle="1" w:styleId="WW8Num37z5">
    <w:name w:val="WW8Num37z5"/>
    <w:rsid w:val="00A91E5D"/>
  </w:style>
  <w:style w:type="character" w:customStyle="1" w:styleId="WW8Num37z6">
    <w:name w:val="WW8Num37z6"/>
    <w:rsid w:val="00A91E5D"/>
  </w:style>
  <w:style w:type="character" w:customStyle="1" w:styleId="WW8Num37z7">
    <w:name w:val="WW8Num37z7"/>
    <w:rsid w:val="00A91E5D"/>
  </w:style>
  <w:style w:type="character" w:customStyle="1" w:styleId="WW8Num37z8">
    <w:name w:val="WW8Num37z8"/>
    <w:rsid w:val="00A91E5D"/>
  </w:style>
  <w:style w:type="character" w:customStyle="1" w:styleId="WW8Num38z1">
    <w:name w:val="WW8Num38z1"/>
    <w:rsid w:val="00A91E5D"/>
  </w:style>
  <w:style w:type="character" w:customStyle="1" w:styleId="WW8Num38z2">
    <w:name w:val="WW8Num38z2"/>
    <w:rsid w:val="00A91E5D"/>
  </w:style>
  <w:style w:type="character" w:customStyle="1" w:styleId="WW8Num38z3">
    <w:name w:val="WW8Num38z3"/>
    <w:rsid w:val="00A91E5D"/>
  </w:style>
  <w:style w:type="character" w:customStyle="1" w:styleId="WW8Num38z4">
    <w:name w:val="WW8Num38z4"/>
    <w:rsid w:val="00A91E5D"/>
  </w:style>
  <w:style w:type="character" w:customStyle="1" w:styleId="WW8Num38z5">
    <w:name w:val="WW8Num38z5"/>
    <w:rsid w:val="00A91E5D"/>
  </w:style>
  <w:style w:type="character" w:customStyle="1" w:styleId="WW8Num38z6">
    <w:name w:val="WW8Num38z6"/>
    <w:rsid w:val="00A91E5D"/>
  </w:style>
  <w:style w:type="character" w:customStyle="1" w:styleId="WW8Num38z7">
    <w:name w:val="WW8Num38z7"/>
    <w:rsid w:val="00A91E5D"/>
  </w:style>
  <w:style w:type="character" w:customStyle="1" w:styleId="WW8Num38z8">
    <w:name w:val="WW8Num38z8"/>
    <w:rsid w:val="00A91E5D"/>
  </w:style>
  <w:style w:type="character" w:customStyle="1" w:styleId="WW8Num39z1">
    <w:name w:val="WW8Num39z1"/>
    <w:rsid w:val="00A91E5D"/>
  </w:style>
  <w:style w:type="character" w:customStyle="1" w:styleId="WW8Num39z2">
    <w:name w:val="WW8Num39z2"/>
    <w:rsid w:val="00A91E5D"/>
  </w:style>
  <w:style w:type="character" w:customStyle="1" w:styleId="WW8Num39z3">
    <w:name w:val="WW8Num39z3"/>
    <w:rsid w:val="00A91E5D"/>
  </w:style>
  <w:style w:type="character" w:customStyle="1" w:styleId="WW8Num39z4">
    <w:name w:val="WW8Num39z4"/>
    <w:rsid w:val="00A91E5D"/>
  </w:style>
  <w:style w:type="character" w:customStyle="1" w:styleId="WW8Num39z5">
    <w:name w:val="WW8Num39z5"/>
    <w:rsid w:val="00A91E5D"/>
  </w:style>
  <w:style w:type="character" w:customStyle="1" w:styleId="WW8Num39z6">
    <w:name w:val="WW8Num39z6"/>
    <w:rsid w:val="00A91E5D"/>
  </w:style>
  <w:style w:type="character" w:customStyle="1" w:styleId="WW8Num39z7">
    <w:name w:val="WW8Num39z7"/>
    <w:rsid w:val="00A91E5D"/>
  </w:style>
  <w:style w:type="character" w:customStyle="1" w:styleId="WW8Num39z8">
    <w:name w:val="WW8Num39z8"/>
    <w:rsid w:val="00A91E5D"/>
  </w:style>
  <w:style w:type="character" w:customStyle="1" w:styleId="WW8Num40z1">
    <w:name w:val="WW8Num40z1"/>
    <w:rsid w:val="00A91E5D"/>
    <w:rPr>
      <w:rFonts w:ascii="Courier New" w:hAnsi="Courier New" w:cs="Courier New" w:hint="default"/>
    </w:rPr>
  </w:style>
  <w:style w:type="character" w:customStyle="1" w:styleId="WW8Num40z2">
    <w:name w:val="WW8Num40z2"/>
    <w:rsid w:val="00A91E5D"/>
    <w:rPr>
      <w:rFonts w:ascii="Wingdings" w:hAnsi="Wingdings" w:cs="Wingdings" w:hint="default"/>
    </w:rPr>
  </w:style>
  <w:style w:type="character" w:customStyle="1" w:styleId="WW8Num41z1">
    <w:name w:val="WW8Num41z1"/>
    <w:rsid w:val="00A91E5D"/>
  </w:style>
  <w:style w:type="character" w:customStyle="1" w:styleId="WW8Num41z2">
    <w:name w:val="WW8Num41z2"/>
    <w:rsid w:val="00A91E5D"/>
  </w:style>
  <w:style w:type="character" w:customStyle="1" w:styleId="WW8Num41z3">
    <w:name w:val="WW8Num41z3"/>
    <w:rsid w:val="00A91E5D"/>
  </w:style>
  <w:style w:type="character" w:customStyle="1" w:styleId="WW8Num41z4">
    <w:name w:val="WW8Num41z4"/>
    <w:rsid w:val="00A91E5D"/>
  </w:style>
  <w:style w:type="character" w:customStyle="1" w:styleId="WW8Num41z5">
    <w:name w:val="WW8Num41z5"/>
    <w:rsid w:val="00A91E5D"/>
  </w:style>
  <w:style w:type="character" w:customStyle="1" w:styleId="WW8Num41z6">
    <w:name w:val="WW8Num41z6"/>
    <w:rsid w:val="00A91E5D"/>
  </w:style>
  <w:style w:type="character" w:customStyle="1" w:styleId="WW8Num41z7">
    <w:name w:val="WW8Num41z7"/>
    <w:rsid w:val="00A91E5D"/>
  </w:style>
  <w:style w:type="character" w:customStyle="1" w:styleId="WW8Num41z8">
    <w:name w:val="WW8Num41z8"/>
    <w:rsid w:val="00A91E5D"/>
  </w:style>
  <w:style w:type="character" w:customStyle="1" w:styleId="WW8Num42z1">
    <w:name w:val="WW8Num42z1"/>
    <w:rsid w:val="00A91E5D"/>
    <w:rPr>
      <w:rFonts w:ascii="Courier New" w:hAnsi="Courier New" w:cs="Courier New" w:hint="default"/>
    </w:rPr>
  </w:style>
  <w:style w:type="character" w:customStyle="1" w:styleId="WW8Num42z2">
    <w:name w:val="WW8Num42z2"/>
    <w:rsid w:val="00A91E5D"/>
    <w:rPr>
      <w:rFonts w:ascii="Wingdings" w:hAnsi="Wingdings" w:cs="Wingdings" w:hint="default"/>
    </w:rPr>
  </w:style>
  <w:style w:type="character" w:customStyle="1" w:styleId="WW8Num43z1">
    <w:name w:val="WW8Num43z1"/>
    <w:rsid w:val="00A91E5D"/>
  </w:style>
  <w:style w:type="character" w:customStyle="1" w:styleId="WW8Num43z2">
    <w:name w:val="WW8Num43z2"/>
    <w:rsid w:val="00A91E5D"/>
  </w:style>
  <w:style w:type="character" w:customStyle="1" w:styleId="WW8Num43z3">
    <w:name w:val="WW8Num43z3"/>
    <w:rsid w:val="00A91E5D"/>
  </w:style>
  <w:style w:type="character" w:customStyle="1" w:styleId="WW8Num43z4">
    <w:name w:val="WW8Num43z4"/>
    <w:rsid w:val="00A91E5D"/>
  </w:style>
  <w:style w:type="character" w:customStyle="1" w:styleId="WW8Num43z5">
    <w:name w:val="WW8Num43z5"/>
    <w:rsid w:val="00A91E5D"/>
  </w:style>
  <w:style w:type="character" w:customStyle="1" w:styleId="WW8Num43z6">
    <w:name w:val="WW8Num43z6"/>
    <w:rsid w:val="00A91E5D"/>
  </w:style>
  <w:style w:type="character" w:customStyle="1" w:styleId="WW8Num43z7">
    <w:name w:val="WW8Num43z7"/>
    <w:rsid w:val="00A91E5D"/>
  </w:style>
  <w:style w:type="character" w:customStyle="1" w:styleId="WW8Num43z8">
    <w:name w:val="WW8Num43z8"/>
    <w:rsid w:val="00A91E5D"/>
  </w:style>
  <w:style w:type="character" w:customStyle="1" w:styleId="WW8Num44z1">
    <w:name w:val="WW8Num44z1"/>
    <w:rsid w:val="00A91E5D"/>
  </w:style>
  <w:style w:type="character" w:customStyle="1" w:styleId="WW8Num44z2">
    <w:name w:val="WW8Num44z2"/>
    <w:rsid w:val="00A91E5D"/>
  </w:style>
  <w:style w:type="character" w:customStyle="1" w:styleId="WW8Num44z3">
    <w:name w:val="WW8Num44z3"/>
    <w:rsid w:val="00A91E5D"/>
  </w:style>
  <w:style w:type="character" w:customStyle="1" w:styleId="WW8Num44z4">
    <w:name w:val="WW8Num44z4"/>
    <w:rsid w:val="00A91E5D"/>
  </w:style>
  <w:style w:type="character" w:customStyle="1" w:styleId="WW8Num44z5">
    <w:name w:val="WW8Num44z5"/>
    <w:rsid w:val="00A91E5D"/>
  </w:style>
  <w:style w:type="character" w:customStyle="1" w:styleId="WW8Num44z6">
    <w:name w:val="WW8Num44z6"/>
    <w:rsid w:val="00A91E5D"/>
  </w:style>
  <w:style w:type="character" w:customStyle="1" w:styleId="WW8Num44z7">
    <w:name w:val="WW8Num44z7"/>
    <w:rsid w:val="00A91E5D"/>
  </w:style>
  <w:style w:type="character" w:customStyle="1" w:styleId="WW8Num44z8">
    <w:name w:val="WW8Num44z8"/>
    <w:rsid w:val="00A91E5D"/>
  </w:style>
  <w:style w:type="character" w:customStyle="1" w:styleId="WW8Num45z1">
    <w:name w:val="WW8Num45z1"/>
    <w:rsid w:val="00A91E5D"/>
  </w:style>
  <w:style w:type="character" w:customStyle="1" w:styleId="WW8Num45z2">
    <w:name w:val="WW8Num45z2"/>
    <w:rsid w:val="00A91E5D"/>
  </w:style>
  <w:style w:type="character" w:customStyle="1" w:styleId="WW8Num45z3">
    <w:name w:val="WW8Num45z3"/>
    <w:rsid w:val="00A91E5D"/>
  </w:style>
  <w:style w:type="character" w:customStyle="1" w:styleId="WW8Num45z4">
    <w:name w:val="WW8Num45z4"/>
    <w:rsid w:val="00A91E5D"/>
  </w:style>
  <w:style w:type="character" w:customStyle="1" w:styleId="WW8Num45z5">
    <w:name w:val="WW8Num45z5"/>
    <w:rsid w:val="00A91E5D"/>
  </w:style>
  <w:style w:type="character" w:customStyle="1" w:styleId="WW8Num45z6">
    <w:name w:val="WW8Num45z6"/>
    <w:rsid w:val="00A91E5D"/>
  </w:style>
  <w:style w:type="character" w:customStyle="1" w:styleId="WW8Num45z7">
    <w:name w:val="WW8Num45z7"/>
    <w:rsid w:val="00A91E5D"/>
  </w:style>
  <w:style w:type="character" w:customStyle="1" w:styleId="WW8Num45z8">
    <w:name w:val="WW8Num45z8"/>
    <w:rsid w:val="00A91E5D"/>
  </w:style>
  <w:style w:type="character" w:customStyle="1" w:styleId="WW8Num47z0">
    <w:name w:val="WW8Num47z0"/>
    <w:rsid w:val="00A91E5D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A91E5D"/>
  </w:style>
  <w:style w:type="character" w:customStyle="1" w:styleId="WW8Num47z2">
    <w:name w:val="WW8Num47z2"/>
    <w:rsid w:val="00A91E5D"/>
  </w:style>
  <w:style w:type="character" w:customStyle="1" w:styleId="WW8Num47z3">
    <w:name w:val="WW8Num47z3"/>
    <w:rsid w:val="00A91E5D"/>
  </w:style>
  <w:style w:type="character" w:customStyle="1" w:styleId="WW8Num47z4">
    <w:name w:val="WW8Num47z4"/>
    <w:rsid w:val="00A91E5D"/>
  </w:style>
  <w:style w:type="character" w:customStyle="1" w:styleId="WW8Num47z5">
    <w:name w:val="WW8Num47z5"/>
    <w:rsid w:val="00A91E5D"/>
  </w:style>
  <w:style w:type="character" w:customStyle="1" w:styleId="WW8Num47z6">
    <w:name w:val="WW8Num47z6"/>
    <w:rsid w:val="00A91E5D"/>
  </w:style>
  <w:style w:type="character" w:customStyle="1" w:styleId="WW8Num47z7">
    <w:name w:val="WW8Num47z7"/>
    <w:rsid w:val="00A91E5D"/>
  </w:style>
  <w:style w:type="character" w:customStyle="1" w:styleId="WW8Num47z8">
    <w:name w:val="WW8Num47z8"/>
    <w:rsid w:val="00A91E5D"/>
  </w:style>
  <w:style w:type="character" w:customStyle="1" w:styleId="Domylnaczcionkaakapitu1">
    <w:name w:val="Domyślna czcionka akapitu1"/>
    <w:rsid w:val="00A91E5D"/>
  </w:style>
  <w:style w:type="character" w:customStyle="1" w:styleId="AkapitzlistZnak">
    <w:name w:val="Akapit z listą Znak"/>
    <w:aliases w:val="normalny tekst Znak,Asia 2  Akapit z listą Znak,tekst normalny Znak"/>
    <w:uiPriority w:val="34"/>
    <w:rsid w:val="00A91E5D"/>
    <w:rPr>
      <w:sz w:val="24"/>
      <w:szCs w:val="24"/>
      <w:lang w:val="pl-PL" w:eastAsia="ar-SA" w:bidi="ar-SA"/>
    </w:rPr>
  </w:style>
  <w:style w:type="character" w:customStyle="1" w:styleId="Odwoaniedokomentarza1">
    <w:name w:val="Odwołanie do komentarza1"/>
    <w:rsid w:val="00A91E5D"/>
    <w:rPr>
      <w:sz w:val="16"/>
      <w:szCs w:val="16"/>
    </w:rPr>
  </w:style>
  <w:style w:type="character" w:customStyle="1" w:styleId="TeksttreciExact">
    <w:name w:val="Tekst treści Exac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A91E5D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A91E5D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">
    <w:name w:val="Nagłówek #2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uiPriority w:val="22"/>
    <w:qFormat/>
    <w:rsid w:val="00A91E5D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rsid w:val="00A91E5D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A91E5D"/>
    <w:pPr>
      <w:suppressAutoHyphens/>
      <w:spacing w:after="12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Lista">
    <w:name w:val="List"/>
    <w:basedOn w:val="Tekstpodstawowy"/>
    <w:rsid w:val="00A91E5D"/>
    <w:rPr>
      <w:rFonts w:cs="Lucida Sans"/>
    </w:rPr>
  </w:style>
  <w:style w:type="paragraph" w:customStyle="1" w:styleId="Podpis1">
    <w:name w:val="Podpis1"/>
    <w:basedOn w:val="Normalny"/>
    <w:rsid w:val="00A91E5D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91E5D"/>
    <w:pPr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0"/>
      <w:szCs w:val="20"/>
      <w:lang w:eastAsia="ar-SA"/>
    </w:rPr>
  </w:style>
  <w:style w:type="character" w:customStyle="1" w:styleId="StopkaZnak1">
    <w:name w:val="Stopka Znak1"/>
    <w:rsid w:val="00A91E5D"/>
    <w:rPr>
      <w:rFonts w:ascii="Times New Roman" w:eastAsia="Times New Roman" w:hAnsi="Times New Roman" w:cs="Times New Roman"/>
      <w:kern w:val="1"/>
      <w:sz w:val="18"/>
      <w:szCs w:val="18"/>
      <w:lang w:val="en-US" w:eastAsia="ar-SA"/>
    </w:rPr>
  </w:style>
  <w:style w:type="paragraph" w:customStyle="1" w:styleId="Default">
    <w:name w:val="Default"/>
    <w:rsid w:val="00A91E5D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NagwekZnak1">
    <w:name w:val="Nagłówek Znak1"/>
    <w:rsid w:val="00A91E5D"/>
    <w:rPr>
      <w:rFonts w:ascii="Times New Roman" w:eastAsia="SimSu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rsid w:val="00A91E5D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semiHidden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A91E5D"/>
    <w:rPr>
      <w:b/>
      <w:bCs/>
      <w:lang w:val="x-none"/>
    </w:rPr>
  </w:style>
  <w:style w:type="character" w:customStyle="1" w:styleId="TematkomentarzaZnak">
    <w:name w:val="Temat komentarza Znak"/>
    <w:link w:val="Tematkomentarza"/>
    <w:rsid w:val="00A91E5D"/>
    <w:rPr>
      <w:rFonts w:ascii="Times New Roman" w:eastAsia="SimSun" w:hAnsi="Times New Roman" w:cs="Times New Roman"/>
      <w:b/>
      <w:bCs/>
      <w:sz w:val="20"/>
      <w:szCs w:val="20"/>
      <w:lang w:val="x-none" w:eastAsia="ar-SA"/>
    </w:rPr>
  </w:style>
  <w:style w:type="paragraph" w:styleId="Tekstdymka">
    <w:name w:val="Balloon Text"/>
    <w:basedOn w:val="Normalny"/>
    <w:link w:val="TekstdymkaZnak"/>
    <w:rsid w:val="00A91E5D"/>
    <w:pPr>
      <w:suppressAutoHyphens/>
      <w:spacing w:after="0" w:line="240" w:lineRule="auto"/>
    </w:pPr>
    <w:rPr>
      <w:rFonts w:ascii="Tahoma" w:eastAsia="SimSun" w:hAnsi="Tahoma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rsid w:val="00A91E5D"/>
    <w:rPr>
      <w:rFonts w:ascii="Tahoma" w:eastAsia="SimSun" w:hAnsi="Tahoma" w:cs="Times New Roman"/>
      <w:sz w:val="16"/>
      <w:szCs w:val="16"/>
      <w:lang w:val="x-none" w:eastAsia="ar-SA"/>
    </w:rPr>
  </w:style>
  <w:style w:type="paragraph" w:styleId="Bezodstpw">
    <w:name w:val="No Spacing"/>
    <w:qFormat/>
    <w:rsid w:val="00A91E5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A91E5D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A91E5D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A91E5D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0">
    <w:name w:val="Nagłówek #2"/>
    <w:basedOn w:val="Normalny"/>
    <w:rsid w:val="00A91E5D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A91E5D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A91E5D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A91E5D"/>
    <w:rPr>
      <w:sz w:val="16"/>
      <w:szCs w:val="16"/>
    </w:rPr>
  </w:style>
  <w:style w:type="character" w:styleId="Odwoanieprzypisudolnego">
    <w:name w:val="footnote reference"/>
    <w:basedOn w:val="Domylnaczcionkaakapitu"/>
    <w:unhideWhenUsed/>
    <w:rsid w:val="009238D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238D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38DB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04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12fa58851c0e72a54b173ba6f92d606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6c4e2ff5b4df36fdfbaad8944e57a4a1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6875B-0B06-419F-B2E4-961769A11B17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2.xml><?xml version="1.0" encoding="utf-8"?>
<ds:datastoreItem xmlns:ds="http://schemas.openxmlformats.org/officeDocument/2006/customXml" ds:itemID="{A8A6A9E1-EC31-4900-AFE0-00C8BE55C7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0AEFFF-E88D-46CE-A240-35EC1F277B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2D07BE-FB25-478B-B334-0E11492F2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647</Words>
  <Characters>3886</Characters>
  <Application>Microsoft Office Word</Application>
  <DocSecurity>0</DocSecurity>
  <Lines>32</Lines>
  <Paragraphs>9</Paragraphs>
  <ScaleCrop>false</ScaleCrop>
  <Company/>
  <LinksUpToDate>false</LinksUpToDate>
  <CharactersWithSpaces>4524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Mazur</dc:creator>
  <cp:keywords/>
  <dc:description/>
  <cp:lastModifiedBy>Sebastian Żyrkowski</cp:lastModifiedBy>
  <cp:revision>54</cp:revision>
  <dcterms:created xsi:type="dcterms:W3CDTF">2025-01-11T12:45:00Z</dcterms:created>
  <dcterms:modified xsi:type="dcterms:W3CDTF">2025-11-28T15:28:00Z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